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208C78" w14:textId="77777777" w:rsidR="008A29C0" w:rsidRPr="009F2B22" w:rsidRDefault="008A29C0" w:rsidP="008A29C0">
      <w:bookmarkStart w:id="0" w:name="_Hlk27579429"/>
    </w:p>
    <w:p w14:paraId="25B99975" w14:textId="77777777" w:rsidR="008A29C0" w:rsidRPr="009F2B22" w:rsidRDefault="008A29C0" w:rsidP="008A29C0"/>
    <w:p w14:paraId="5C40EA61" w14:textId="77777777" w:rsidR="008A29C0" w:rsidRPr="009F2B22" w:rsidRDefault="008A29C0" w:rsidP="008A29C0"/>
    <w:p w14:paraId="416C7304" w14:textId="77777777" w:rsidR="008A29C0" w:rsidRPr="009F2B22" w:rsidRDefault="008A29C0" w:rsidP="008A29C0">
      <w:pPr>
        <w:pBdr>
          <w:top w:val="single" w:sz="2" w:space="1" w:color="auto"/>
        </w:pBdr>
      </w:pPr>
    </w:p>
    <w:p w14:paraId="788529E1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5AB36231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3D1599EB" w14:textId="35A83C1A" w:rsidR="008A29C0" w:rsidRDefault="001C390B" w:rsidP="001C390B">
      <w:pPr>
        <w:jc w:val="center"/>
      </w:pPr>
      <w:r w:rsidRPr="001C390B">
        <w:rPr>
          <w:b/>
          <w:sz w:val="48"/>
          <w:szCs w:val="48"/>
        </w:rPr>
        <w:t>Explorer (</w:t>
      </w:r>
      <w:proofErr w:type="spellStart"/>
      <w:r w:rsidRPr="001C390B">
        <w:rPr>
          <w:b/>
          <w:sz w:val="48"/>
          <w:szCs w:val="48"/>
        </w:rPr>
        <w:t>CEETe</w:t>
      </w:r>
      <w:proofErr w:type="spellEnd"/>
      <w:r w:rsidRPr="001C390B">
        <w:rPr>
          <w:b/>
          <w:sz w:val="48"/>
          <w:szCs w:val="48"/>
        </w:rPr>
        <w:t>)</w:t>
      </w:r>
    </w:p>
    <w:p w14:paraId="00BEA65D" w14:textId="77777777" w:rsidR="008A29C0" w:rsidRPr="009F2B22" w:rsidRDefault="008A29C0" w:rsidP="008A29C0">
      <w:pPr>
        <w:jc w:val="center"/>
      </w:pPr>
    </w:p>
    <w:p w14:paraId="2D00F708" w14:textId="77777777" w:rsidR="008A29C0" w:rsidRPr="009F2B22" w:rsidRDefault="008A29C0" w:rsidP="008A29C0">
      <w:pPr>
        <w:jc w:val="center"/>
      </w:pPr>
      <w:r w:rsidRPr="009F2B22">
        <w:t xml:space="preserve">Projektová dokumentace pro vydání </w:t>
      </w:r>
      <w:r>
        <w:t>stavebního povolení</w:t>
      </w:r>
    </w:p>
    <w:p w14:paraId="1911BF0F" w14:textId="77777777" w:rsidR="008A29C0" w:rsidRPr="009F2B22" w:rsidRDefault="008A29C0" w:rsidP="008A29C0">
      <w:pPr>
        <w:jc w:val="center"/>
      </w:pPr>
    </w:p>
    <w:p w14:paraId="7194A5AB" w14:textId="7F77AAC8" w:rsidR="008A29C0" w:rsidRPr="009F2B22" w:rsidRDefault="00012795" w:rsidP="008A29C0">
      <w:pPr>
        <w:jc w:val="center"/>
      </w:pPr>
      <w:r>
        <w:rPr>
          <w:sz w:val="32"/>
          <w:szCs w:val="32"/>
        </w:rPr>
        <w:t xml:space="preserve">SO </w:t>
      </w:r>
      <w:r w:rsidR="00B137ED">
        <w:rPr>
          <w:sz w:val="32"/>
          <w:szCs w:val="32"/>
        </w:rPr>
        <w:t>01.</w:t>
      </w:r>
      <w:r w:rsidR="005F49E1">
        <w:rPr>
          <w:sz w:val="32"/>
          <w:szCs w:val="32"/>
        </w:rPr>
        <w:t>1</w:t>
      </w:r>
      <w:r w:rsidR="00B137ED">
        <w:rPr>
          <w:sz w:val="32"/>
          <w:szCs w:val="32"/>
        </w:rPr>
        <w:t>.</w:t>
      </w:r>
      <w:r w:rsidR="005F49E1">
        <w:rPr>
          <w:sz w:val="32"/>
          <w:szCs w:val="32"/>
        </w:rPr>
        <w:t>62</w:t>
      </w:r>
      <w:r w:rsidR="00B137ED">
        <w:rPr>
          <w:sz w:val="32"/>
          <w:szCs w:val="32"/>
        </w:rPr>
        <w:t xml:space="preserve"> </w:t>
      </w:r>
      <w:r w:rsidR="005F49E1">
        <w:rPr>
          <w:sz w:val="32"/>
          <w:szCs w:val="32"/>
        </w:rPr>
        <w:t>Trafostanice VN</w:t>
      </w:r>
    </w:p>
    <w:p w14:paraId="6EA48110" w14:textId="77777777" w:rsidR="008A29C0" w:rsidRPr="009F2B22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>
        <w:rPr>
          <w:b/>
          <w:sz w:val="32"/>
          <w:szCs w:val="32"/>
        </w:rPr>
        <w:t>T</w:t>
      </w:r>
      <w:r w:rsidR="008A29C0" w:rsidRPr="009F2B22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9F2B22" w:rsidRDefault="008A29C0" w:rsidP="008A29C0">
      <w:pPr>
        <w:jc w:val="center"/>
        <w:rPr>
          <w:shd w:val="clear" w:color="auto" w:fill="FFFF00"/>
        </w:rPr>
      </w:pPr>
    </w:p>
    <w:p w14:paraId="4D35A1DF" w14:textId="2F3ACAB7" w:rsidR="008A29C0" w:rsidRDefault="008A29C0" w:rsidP="00FE0D5C">
      <w:pPr>
        <w:jc w:val="center"/>
        <w:rPr>
          <w:shd w:val="clear" w:color="auto" w:fill="FFFF00"/>
        </w:rPr>
      </w:pPr>
    </w:p>
    <w:p w14:paraId="7D7F8EB1" w14:textId="21920FB1" w:rsidR="00012795" w:rsidRDefault="00012795" w:rsidP="00FE0D5C">
      <w:pPr>
        <w:jc w:val="center"/>
        <w:rPr>
          <w:shd w:val="clear" w:color="auto" w:fill="FFFF00"/>
        </w:rPr>
      </w:pPr>
    </w:p>
    <w:p w14:paraId="0D6D1034" w14:textId="2C1341DB" w:rsidR="00012795" w:rsidRDefault="00012795" w:rsidP="00FE0D5C">
      <w:pPr>
        <w:jc w:val="center"/>
        <w:rPr>
          <w:shd w:val="clear" w:color="auto" w:fill="FFFF00"/>
        </w:rPr>
      </w:pPr>
    </w:p>
    <w:p w14:paraId="79D2336A" w14:textId="100B66F1" w:rsidR="00012795" w:rsidRDefault="00012795" w:rsidP="00FE0D5C">
      <w:pPr>
        <w:jc w:val="center"/>
        <w:rPr>
          <w:shd w:val="clear" w:color="auto" w:fill="FFFF00"/>
        </w:rPr>
      </w:pPr>
    </w:p>
    <w:p w14:paraId="2078E1BA" w14:textId="58785C8F" w:rsidR="00012795" w:rsidRDefault="00012795" w:rsidP="00FE0D5C">
      <w:pPr>
        <w:jc w:val="center"/>
        <w:rPr>
          <w:shd w:val="clear" w:color="auto" w:fill="FFFF00"/>
        </w:rPr>
      </w:pPr>
    </w:p>
    <w:p w14:paraId="1C83B870" w14:textId="77777777" w:rsidR="00012795" w:rsidRPr="009F2B22" w:rsidRDefault="00012795" w:rsidP="00FE0D5C">
      <w:pPr>
        <w:jc w:val="center"/>
        <w:rPr>
          <w:shd w:val="clear" w:color="auto" w:fill="FFFF00"/>
        </w:rPr>
      </w:pPr>
    </w:p>
    <w:p w14:paraId="31B8BB17" w14:textId="77777777" w:rsidR="008A29C0" w:rsidRPr="009F2B22" w:rsidRDefault="008A29C0" w:rsidP="008A29C0">
      <w:pPr>
        <w:rPr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390CB78F" w14:textId="77777777" w:rsidR="008A29C0" w:rsidRPr="009F2B22" w:rsidRDefault="008A29C0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8A29C0">
      <w:pPr>
        <w:rPr>
          <w:shd w:val="clear" w:color="auto" w:fill="FFFF00"/>
        </w:rPr>
      </w:pPr>
    </w:p>
    <w:p w14:paraId="422B4269" w14:textId="77777777" w:rsidR="008A29C0" w:rsidRPr="009F2B22" w:rsidRDefault="008A29C0" w:rsidP="008A29C0">
      <w:pPr>
        <w:rPr>
          <w:shd w:val="clear" w:color="auto" w:fill="FFFF00"/>
        </w:rPr>
      </w:pPr>
    </w:p>
    <w:p w14:paraId="109F8546" w14:textId="77777777" w:rsidR="008A29C0" w:rsidRPr="009F2B22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46"/>
        <w:gridCol w:w="202"/>
        <w:gridCol w:w="6548"/>
        <w:gridCol w:w="6548"/>
      </w:tblGrid>
      <w:tr w:rsidR="008A29C0" w:rsidRPr="009F2B22" w14:paraId="7885C5C3" w14:textId="77777777" w:rsidTr="00012795">
        <w:trPr>
          <w:trHeight w:val="285"/>
        </w:trPr>
        <w:tc>
          <w:tcPr>
            <w:tcW w:w="1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7761E38B" w:rsidR="008A29C0" w:rsidRPr="009F2B22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9F2B22">
                    <w:rPr>
                      <w:lang w:eastAsia="cs-CZ"/>
                    </w:rPr>
                    <w:t>-</w:t>
                  </w:r>
                  <w:r w:rsidR="008A29C0">
                    <w:rPr>
                      <w:lang w:eastAsia="cs-CZ"/>
                    </w:rPr>
                    <w:t>4</w:t>
                  </w:r>
                  <w:r w:rsidR="008A29C0" w:rsidRPr="009F2B22">
                    <w:rPr>
                      <w:lang w:eastAsia="cs-CZ"/>
                    </w:rPr>
                    <w:t xml:space="preserve"> / </w:t>
                  </w:r>
                  <w:r w:rsidR="00012795">
                    <w:rPr>
                      <w:lang w:eastAsia="cs-CZ"/>
                    </w:rPr>
                    <w:t xml:space="preserve">SO </w:t>
                  </w:r>
                  <w:r w:rsidR="00B137ED">
                    <w:rPr>
                      <w:lang w:eastAsia="cs-CZ"/>
                    </w:rPr>
                    <w:t>01.</w:t>
                  </w:r>
                  <w:r w:rsidR="005F49E1">
                    <w:rPr>
                      <w:lang w:eastAsia="cs-CZ"/>
                    </w:rPr>
                    <w:t>1.62</w:t>
                  </w:r>
                  <w:r w:rsidR="00B137ED">
                    <w:rPr>
                      <w:lang w:eastAsia="cs-CZ"/>
                    </w:rPr>
                    <w:t xml:space="preserve"> </w:t>
                  </w:r>
                  <w:r w:rsidR="005F49E1">
                    <w:rPr>
                      <w:lang w:eastAsia="cs-CZ"/>
                    </w:rPr>
                    <w:t>Trafostanice VN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Kafkova 1064/12, 702 00 </w:t>
                  </w:r>
                  <w:proofErr w:type="gramStart"/>
                  <w:r w:rsidRPr="009F2B22">
                    <w:rPr>
                      <w:lang w:eastAsia="cs-CZ"/>
                    </w:rPr>
                    <w:t>Ostrava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</w:t>
                  </w:r>
                  <w:proofErr w:type="gramEnd"/>
                  <w:r w:rsidRPr="009F2B22">
                    <w:rPr>
                      <w:lang w:eastAsia="cs-CZ"/>
                    </w:rPr>
                    <w:t xml:space="preserve">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3C42D881" w:rsidR="008A29C0" w:rsidRPr="009F2B22" w:rsidRDefault="00012795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Ing. Bohuslav Šulák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2AD22542" w:rsidR="008A29C0" w:rsidRPr="009F2B22" w:rsidRDefault="00012795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Ing. Bohuslav Šulák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</w:t>
                  </w:r>
                  <w:proofErr w:type="gramStart"/>
                  <w:r w:rsidRPr="00C735DC">
                    <w:rPr>
                      <w:lang w:eastAsia="cs-CZ"/>
                    </w:rPr>
                    <w:t>báňská -Technická</w:t>
                  </w:r>
                  <w:proofErr w:type="gramEnd"/>
                  <w:r w:rsidRPr="00C735DC">
                    <w:rPr>
                      <w:lang w:eastAsia="cs-CZ"/>
                    </w:rPr>
                    <w:t xml:space="preserve">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Default="008A29C0" w:rsidP="00F81BDE">
                  <w:pPr>
                    <w:suppressAutoHyphens w:val="0"/>
                    <w:ind w:firstLineChars="100" w:firstLine="200"/>
                  </w:pPr>
                  <w:r>
                    <w:t xml:space="preserve">17. listopadu 2172/15, 708 00 </w:t>
                  </w:r>
                  <w:proofErr w:type="gramStart"/>
                  <w:r>
                    <w:t>Ostrava - Poruba</w:t>
                  </w:r>
                  <w:proofErr w:type="gramEnd"/>
                </w:p>
                <w:p w14:paraId="184C417C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386570ED" w:rsidR="008A29C0" w:rsidRPr="009F2B22" w:rsidRDefault="00012795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10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 w:rsidR="001C390B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193AA31A" w14:textId="77777777" w:rsidR="008A29C0" w:rsidRPr="009F2B22" w:rsidRDefault="008A29C0" w:rsidP="008A29C0">
      <w:pPr>
        <w:sectPr w:rsidR="008A29C0" w:rsidRPr="009F2B22" w:rsidSect="008A29C0">
          <w:headerReference w:type="default" r:id="rId11"/>
          <w:footerReference w:type="default" r:id="rId12"/>
          <w:headerReference w:type="first" r:id="rId13"/>
          <w:pgSz w:w="11905" w:h="16837"/>
          <w:pgMar w:top="1418" w:right="1418" w:bottom="1418" w:left="1701" w:header="708" w:footer="921" w:gutter="0"/>
          <w:cols w:space="708"/>
          <w:titlePg/>
          <w:docGrid w:linePitch="360"/>
        </w:sectPr>
      </w:pPr>
    </w:p>
    <w:p w14:paraId="798FD517" w14:textId="77777777" w:rsidR="008A29C0" w:rsidRDefault="008A29C0" w:rsidP="008A29C0">
      <w:pPr>
        <w:rPr>
          <w:szCs w:val="20"/>
        </w:rPr>
      </w:pPr>
      <w:r w:rsidRPr="002715DD">
        <w:rPr>
          <w:szCs w:val="20"/>
        </w:rPr>
        <w:lastRenderedPageBreak/>
        <w:t>Obsah:</w:t>
      </w:r>
    </w:p>
    <w:p w14:paraId="0307F7FE" w14:textId="38280553" w:rsidR="006A42E4" w:rsidRDefault="001647F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>
        <w:rPr>
          <w:lang w:eastAsia="cs-CZ"/>
        </w:rPr>
        <w:fldChar w:fldCharType="begin"/>
      </w:r>
      <w:r>
        <w:rPr>
          <w:lang w:eastAsia="cs-CZ"/>
        </w:rPr>
        <w:instrText xml:space="preserve"> TOC \h \z \t "Nadpis 7;1;Nadpis 8;2;Nadpis 9;3" </w:instrText>
      </w:r>
      <w:r>
        <w:rPr>
          <w:lang w:eastAsia="cs-CZ"/>
        </w:rPr>
        <w:fldChar w:fldCharType="separate"/>
      </w:r>
      <w:hyperlink w:anchor="_Toc54277871" w:history="1">
        <w:r w:rsidR="006A42E4" w:rsidRPr="00E6695B">
          <w:rPr>
            <w:rStyle w:val="Hypertextovodkaz"/>
            <w:noProof/>
          </w:rPr>
          <w:t>D.1</w:t>
        </w:r>
        <w:r w:rsidR="006A42E4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6A42E4" w:rsidRPr="00E6695B">
          <w:rPr>
            <w:rStyle w:val="Hypertextovodkaz"/>
            <w:noProof/>
          </w:rPr>
          <w:t>PŘEDMĚT PROJEKTU</w:t>
        </w:r>
        <w:r w:rsidR="006A42E4">
          <w:rPr>
            <w:noProof/>
            <w:webHidden/>
          </w:rPr>
          <w:tab/>
        </w:r>
        <w:r w:rsidR="006A42E4">
          <w:rPr>
            <w:noProof/>
            <w:webHidden/>
          </w:rPr>
          <w:fldChar w:fldCharType="begin"/>
        </w:r>
        <w:r w:rsidR="006A42E4">
          <w:rPr>
            <w:noProof/>
            <w:webHidden/>
          </w:rPr>
          <w:instrText xml:space="preserve"> PAGEREF _Toc54277871 \h </w:instrText>
        </w:r>
        <w:r w:rsidR="006A42E4">
          <w:rPr>
            <w:noProof/>
            <w:webHidden/>
          </w:rPr>
        </w:r>
        <w:r w:rsidR="006A42E4">
          <w:rPr>
            <w:noProof/>
            <w:webHidden/>
          </w:rPr>
          <w:fldChar w:fldCharType="separate"/>
        </w:r>
        <w:r w:rsidR="006A42E4">
          <w:rPr>
            <w:noProof/>
            <w:webHidden/>
          </w:rPr>
          <w:t>3</w:t>
        </w:r>
        <w:r w:rsidR="006A42E4">
          <w:rPr>
            <w:noProof/>
            <w:webHidden/>
          </w:rPr>
          <w:fldChar w:fldCharType="end"/>
        </w:r>
      </w:hyperlink>
    </w:p>
    <w:p w14:paraId="63C16D4A" w14:textId="1951F3AA" w:rsidR="006A42E4" w:rsidRDefault="006A42E4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277872" w:history="1">
        <w:r w:rsidRPr="00E6695B">
          <w:rPr>
            <w:rStyle w:val="Hypertextovodkaz"/>
            <w:noProof/>
          </w:rPr>
          <w:t>D.2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Pr="00E6695B">
          <w:rPr>
            <w:rStyle w:val="Hypertextovodkaz"/>
            <w:noProof/>
          </w:rPr>
          <w:t>POPIS TECHNICKÉHO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_Toc54277872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E8A9B8F" w14:textId="1C9A75C8" w:rsidR="006A42E4" w:rsidRDefault="006A42E4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277873" w:history="1">
        <w:r w:rsidRPr="00E6695B">
          <w:rPr>
            <w:rStyle w:val="Hypertextovodkaz"/>
            <w:noProof/>
          </w:rPr>
          <w:t>D.2.1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Pr="00E6695B">
          <w:rPr>
            <w:rStyle w:val="Hypertextovodkaz"/>
            <w:noProof/>
          </w:rPr>
          <w:t>Rozvaděč VN – 1-R22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_Toc54277873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67E8819" w14:textId="2C1B91E4" w:rsidR="006A42E4" w:rsidRDefault="006A42E4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277874" w:history="1">
        <w:r w:rsidRPr="00E6695B">
          <w:rPr>
            <w:rStyle w:val="Hypertextovodkaz"/>
            <w:noProof/>
          </w:rPr>
          <w:t>D.2.2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Pr="00E6695B">
          <w:rPr>
            <w:rStyle w:val="Hypertextovodkaz"/>
            <w:noProof/>
          </w:rPr>
          <w:t>Transformátor T1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_Toc54277874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F382E66" w14:textId="3AF1DDDD" w:rsidR="006A42E4" w:rsidRDefault="006A42E4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277875" w:history="1">
        <w:r w:rsidRPr="00E6695B">
          <w:rPr>
            <w:rStyle w:val="Hypertextovodkaz"/>
            <w:noProof/>
          </w:rPr>
          <w:t>D.2.3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Pr="00E6695B">
          <w:rPr>
            <w:rStyle w:val="Hypertextovodkaz"/>
            <w:noProof/>
          </w:rPr>
          <w:t>Kabelové rozvody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_Toc54277875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959010E" w14:textId="0BB2EF1A" w:rsidR="006A42E4" w:rsidRDefault="006A42E4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277876" w:history="1">
        <w:r w:rsidRPr="00E6695B">
          <w:rPr>
            <w:rStyle w:val="Hypertextovodkaz"/>
            <w:noProof/>
          </w:rPr>
          <w:t>D.2.4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Pr="00E6695B">
          <w:rPr>
            <w:rStyle w:val="Hypertextovodkaz"/>
            <w:noProof/>
          </w:rPr>
          <w:t>Systém ochrany proti zkratu a účinkům nadproudu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_Toc54277876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68A559F" w14:textId="78AD3B08" w:rsidR="006A42E4" w:rsidRDefault="006A42E4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277877" w:history="1">
        <w:r w:rsidRPr="00E6695B">
          <w:rPr>
            <w:rStyle w:val="Hypertextovodkaz"/>
            <w:noProof/>
          </w:rPr>
          <w:t>D.2.5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Pr="00E6695B">
          <w:rPr>
            <w:rStyle w:val="Hypertextovodkaz"/>
            <w:noProof/>
          </w:rPr>
          <w:t>Provedení uzemnění, uvedení na stejný potenciál a ochranné pospojování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_Toc54277877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4037EF1" w14:textId="7ED0A316" w:rsidR="006A42E4" w:rsidRDefault="006A42E4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277878" w:history="1">
        <w:r w:rsidRPr="00E6695B">
          <w:rPr>
            <w:rStyle w:val="Hypertextovodkaz"/>
            <w:noProof/>
          </w:rPr>
          <w:t>D.3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Pr="00E6695B">
          <w:rPr>
            <w:rStyle w:val="Hypertextovodkaz"/>
            <w:noProof/>
          </w:rPr>
          <w:t>TECHNICKÉ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_Toc54277878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529B6A5" w14:textId="4C58BB90" w:rsidR="006A42E4" w:rsidRDefault="006A42E4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277879" w:history="1">
        <w:r w:rsidRPr="00E6695B">
          <w:rPr>
            <w:rStyle w:val="Hypertextovodkaz"/>
            <w:noProof/>
          </w:rPr>
          <w:t>D.4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Pr="00E6695B">
          <w:rPr>
            <w:rStyle w:val="Hypertextovodkaz"/>
            <w:noProof/>
          </w:rPr>
          <w:t>ZÁVĚR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_Toc54277879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0BDC1CC" w14:textId="3C50C2A4" w:rsidR="00CB38AE" w:rsidRDefault="001647F9" w:rsidP="001647F9">
      <w:pPr>
        <w:rPr>
          <w:lang w:eastAsia="cs-CZ"/>
        </w:rPr>
      </w:pPr>
      <w:r>
        <w:rPr>
          <w:lang w:eastAsia="cs-CZ"/>
        </w:rPr>
        <w:fldChar w:fldCharType="end"/>
      </w:r>
    </w:p>
    <w:p w14:paraId="6AC09310" w14:textId="65811A59" w:rsidR="00CB38AE" w:rsidRDefault="00CB38AE" w:rsidP="00CB38AE">
      <w:pPr>
        <w:rPr>
          <w:lang w:eastAsia="cs-CZ"/>
        </w:rPr>
      </w:pPr>
      <w:r>
        <w:rPr>
          <w:lang w:eastAsia="cs-CZ"/>
        </w:rPr>
        <w:br w:type="page"/>
      </w:r>
    </w:p>
    <w:p w14:paraId="24DCBEDF" w14:textId="77777777" w:rsidR="005361B2" w:rsidRDefault="005361B2" w:rsidP="00CB38AE">
      <w:pPr>
        <w:rPr>
          <w:lang w:eastAsia="cs-CZ"/>
        </w:rPr>
      </w:pPr>
    </w:p>
    <w:p w14:paraId="78D6B27D" w14:textId="1179DEBC" w:rsidR="00A816AC" w:rsidRPr="001E1308" w:rsidRDefault="001E1308" w:rsidP="00F81BDE">
      <w:pPr>
        <w:pStyle w:val="Nadpis7"/>
      </w:pPr>
      <w:bookmarkStart w:id="2" w:name="_Toc54277871"/>
      <w:r w:rsidRPr="001E1308">
        <w:t>PŘEDMĚT PROJEKTU</w:t>
      </w:r>
      <w:bookmarkEnd w:id="2"/>
    </w:p>
    <w:p w14:paraId="6017130E" w14:textId="77777777" w:rsidR="001E1308" w:rsidRDefault="001E1308" w:rsidP="001E1308">
      <w:pPr>
        <w:suppressAutoHyphens w:val="0"/>
        <w:spacing w:line="240" w:lineRule="exact"/>
        <w:jc w:val="both"/>
        <w:outlineLvl w:val="1"/>
        <w:rPr>
          <w:rFonts w:cs="Times New Roman"/>
          <w:highlight w:val="yellow"/>
          <w:lang w:val="x-none" w:eastAsia="x-none"/>
        </w:rPr>
      </w:pPr>
      <w:bookmarkStart w:id="3" w:name="_Toc27578429"/>
    </w:p>
    <w:p w14:paraId="58750BB8" w14:textId="3BBB0EA7" w:rsidR="00A816AC" w:rsidRPr="001E1308" w:rsidRDefault="00A816AC" w:rsidP="008F6347">
      <w:pPr>
        <w:suppressAutoHyphens w:val="0"/>
        <w:spacing w:line="240" w:lineRule="exact"/>
        <w:ind w:firstLine="708"/>
        <w:jc w:val="both"/>
        <w:outlineLvl w:val="1"/>
        <w:rPr>
          <w:rFonts w:cs="Times New Roman"/>
          <w:lang w:eastAsia="x-none"/>
        </w:rPr>
      </w:pPr>
      <w:r w:rsidRPr="001E1308">
        <w:rPr>
          <w:rFonts w:cs="Times New Roman"/>
          <w:lang w:val="x-none" w:eastAsia="x-none"/>
        </w:rPr>
        <w:t xml:space="preserve">Předmětem této části </w:t>
      </w:r>
      <w:bookmarkEnd w:id="3"/>
      <w:r w:rsidR="001E1308" w:rsidRPr="001E1308">
        <w:rPr>
          <w:rFonts w:cs="Times New Roman"/>
          <w:lang w:eastAsia="x-none"/>
        </w:rPr>
        <w:t xml:space="preserve">projektové dokumentace je </w:t>
      </w:r>
      <w:r w:rsidR="00BA0EE9">
        <w:rPr>
          <w:rFonts w:cs="Times New Roman"/>
          <w:lang w:eastAsia="x-none"/>
        </w:rPr>
        <w:t xml:space="preserve">návrh </w:t>
      </w:r>
      <w:r w:rsidR="005F49E1">
        <w:rPr>
          <w:rFonts w:cs="Times New Roman"/>
          <w:lang w:eastAsia="x-none"/>
        </w:rPr>
        <w:t>vstupního rozvaděče VN a transformátoru VN/NN, instalovaných v </w:t>
      </w:r>
      <w:proofErr w:type="spellStart"/>
      <w:r w:rsidR="005F49E1">
        <w:rPr>
          <w:rFonts w:cs="Times New Roman"/>
          <w:lang w:eastAsia="x-none"/>
        </w:rPr>
        <w:t>m.č</w:t>
      </w:r>
      <w:proofErr w:type="spellEnd"/>
      <w:r w:rsidR="005F49E1">
        <w:rPr>
          <w:rFonts w:cs="Times New Roman"/>
          <w:lang w:eastAsia="x-none"/>
        </w:rPr>
        <w:t xml:space="preserve">. 109 (Rozvodna VN a NN + akumulátorovna), pro zajištění napájení objektu </w:t>
      </w:r>
      <w:proofErr w:type="spellStart"/>
      <w:r w:rsidR="005F49E1">
        <w:rPr>
          <w:rFonts w:cs="Times New Roman"/>
          <w:lang w:eastAsia="x-none"/>
        </w:rPr>
        <w:t>CEETe</w:t>
      </w:r>
      <w:proofErr w:type="spellEnd"/>
      <w:r w:rsidR="005F49E1">
        <w:rPr>
          <w:rFonts w:cs="Times New Roman"/>
          <w:lang w:eastAsia="x-none"/>
        </w:rPr>
        <w:t>.</w:t>
      </w:r>
    </w:p>
    <w:p w14:paraId="1D4F74E7" w14:textId="77777777" w:rsidR="00A816AC" w:rsidRPr="001C390B" w:rsidRDefault="00A816AC" w:rsidP="00A816AC">
      <w:pPr>
        <w:suppressAutoHyphens w:val="0"/>
        <w:outlineLvl w:val="1"/>
        <w:rPr>
          <w:iCs/>
          <w:szCs w:val="20"/>
          <w:highlight w:val="yellow"/>
          <w:lang w:eastAsia="cs-CZ"/>
        </w:rPr>
      </w:pPr>
    </w:p>
    <w:p w14:paraId="092F1B33" w14:textId="42308EC8" w:rsidR="00A816AC" w:rsidRPr="00C510EE" w:rsidRDefault="00C510EE" w:rsidP="00042177">
      <w:pPr>
        <w:pStyle w:val="Nadpis7"/>
      </w:pPr>
      <w:bookmarkStart w:id="4" w:name="_Toc54277872"/>
      <w:r w:rsidRPr="00C510EE">
        <w:t>POPIS TECHNICKÉHO ŘEŠENÍ</w:t>
      </w:r>
      <w:bookmarkEnd w:id="4"/>
    </w:p>
    <w:p w14:paraId="6F3330D1" w14:textId="11FDB3AA" w:rsidR="00A816AC" w:rsidRPr="00C510EE" w:rsidRDefault="005F633A" w:rsidP="00F81BDE">
      <w:pPr>
        <w:pStyle w:val="Nadpis8"/>
      </w:pPr>
      <w:bookmarkStart w:id="5" w:name="_Toc54277873"/>
      <w:r>
        <w:t xml:space="preserve">Rozvaděč VN – </w:t>
      </w:r>
      <w:proofErr w:type="gramStart"/>
      <w:r>
        <w:t>1-R22</w:t>
      </w:r>
      <w:bookmarkEnd w:id="5"/>
      <w:proofErr w:type="gramEnd"/>
    </w:p>
    <w:p w14:paraId="3757E5B1" w14:textId="2B6229B6" w:rsidR="00961BD9" w:rsidRDefault="005F633A" w:rsidP="00961BD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V </w:t>
      </w:r>
      <w:proofErr w:type="spellStart"/>
      <w:r>
        <w:rPr>
          <w:rFonts w:cs="Times New Roman"/>
          <w:lang w:eastAsia="x-none"/>
        </w:rPr>
        <w:t>m.č</w:t>
      </w:r>
      <w:proofErr w:type="spellEnd"/>
      <w:r>
        <w:rPr>
          <w:rFonts w:cs="Times New Roman"/>
          <w:lang w:eastAsia="x-none"/>
        </w:rPr>
        <w:t xml:space="preserve">. 109 bude instalován </w:t>
      </w:r>
      <w:r w:rsidR="00A975B1">
        <w:rPr>
          <w:rFonts w:cs="Times New Roman"/>
          <w:lang w:eastAsia="x-none"/>
        </w:rPr>
        <w:t>k</w:t>
      </w:r>
      <w:r w:rsidRPr="005F633A">
        <w:rPr>
          <w:rFonts w:cs="Times New Roman"/>
          <w:lang w:eastAsia="x-none"/>
        </w:rPr>
        <w:t>ompaktní SF6 plynem izolovaný rozvaděč 24kV</w:t>
      </w:r>
      <w:r>
        <w:rPr>
          <w:rFonts w:cs="Times New Roman"/>
          <w:lang w:eastAsia="x-none"/>
        </w:rPr>
        <w:t xml:space="preserve">. Jedná se o kompaktní </w:t>
      </w:r>
      <w:proofErr w:type="gramStart"/>
      <w:r>
        <w:rPr>
          <w:rFonts w:cs="Times New Roman"/>
          <w:lang w:eastAsia="x-none"/>
        </w:rPr>
        <w:t>4-funkčí</w:t>
      </w:r>
      <w:proofErr w:type="gramEnd"/>
      <w:r>
        <w:rPr>
          <w:rFonts w:cs="Times New Roman"/>
          <w:lang w:eastAsia="x-none"/>
        </w:rPr>
        <w:t xml:space="preserve"> jednotku,</w:t>
      </w:r>
      <w:r w:rsidRPr="005F633A">
        <w:rPr>
          <w:rFonts w:cs="Times New Roman"/>
          <w:lang w:eastAsia="x-none"/>
        </w:rPr>
        <w:t xml:space="preserve"> ve funkční sestavě "RE-IIQI"</w:t>
      </w:r>
      <w:r>
        <w:rPr>
          <w:rFonts w:cs="Times New Roman"/>
          <w:lang w:eastAsia="x-none"/>
        </w:rPr>
        <w:t>.</w:t>
      </w:r>
    </w:p>
    <w:p w14:paraId="71276393" w14:textId="77777777" w:rsidR="005F633A" w:rsidRDefault="005F633A" w:rsidP="00961BD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7D0F03B8" w14:textId="5B3425A7" w:rsidR="005F633A" w:rsidRDefault="005F633A" w:rsidP="00A975B1">
      <w:pPr>
        <w:suppressAutoHyphens w:val="0"/>
        <w:spacing w:line="240" w:lineRule="exact"/>
        <w:ind w:firstLine="708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I – přívodní pole (síťový odpínač)</w:t>
      </w:r>
      <w:r w:rsidR="00A975B1">
        <w:rPr>
          <w:rFonts w:cs="Times New Roman"/>
          <w:lang w:eastAsia="x-none"/>
        </w:rPr>
        <w:t xml:space="preserve"> – přívod z CPIT 1, vývod č.4</w:t>
      </w:r>
    </w:p>
    <w:p w14:paraId="1DDB6D67" w14:textId="7DF9E6A1" w:rsidR="005F633A" w:rsidRDefault="005F633A" w:rsidP="00A975B1">
      <w:pPr>
        <w:suppressAutoHyphens w:val="0"/>
        <w:spacing w:line="240" w:lineRule="exact"/>
        <w:ind w:firstLine="708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I – přívodní pole (</w:t>
      </w:r>
      <w:r>
        <w:rPr>
          <w:rFonts w:cs="Times New Roman"/>
          <w:lang w:eastAsia="x-none"/>
        </w:rPr>
        <w:t>síťový odpínač</w:t>
      </w:r>
      <w:r>
        <w:rPr>
          <w:rFonts w:cs="Times New Roman"/>
          <w:lang w:eastAsia="x-none"/>
        </w:rPr>
        <w:t>)</w:t>
      </w:r>
      <w:r w:rsidR="00A975B1">
        <w:rPr>
          <w:rFonts w:cs="Times New Roman"/>
          <w:lang w:eastAsia="x-none"/>
        </w:rPr>
        <w:t xml:space="preserve"> – přívod z IET</w:t>
      </w:r>
    </w:p>
    <w:p w14:paraId="0600D719" w14:textId="525C8C8C" w:rsidR="005F633A" w:rsidRDefault="005F633A" w:rsidP="00A975B1">
      <w:pPr>
        <w:suppressAutoHyphens w:val="0"/>
        <w:spacing w:line="240" w:lineRule="exact"/>
        <w:ind w:firstLine="708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Q</w:t>
      </w:r>
      <w:r>
        <w:rPr>
          <w:rFonts w:cs="Times New Roman"/>
          <w:lang w:eastAsia="x-none"/>
        </w:rPr>
        <w:t xml:space="preserve"> – </w:t>
      </w:r>
      <w:r>
        <w:rPr>
          <w:rFonts w:cs="Times New Roman"/>
          <w:lang w:eastAsia="x-none"/>
        </w:rPr>
        <w:t>vývodové pole pro transformátor</w:t>
      </w:r>
      <w:r>
        <w:rPr>
          <w:rFonts w:cs="Times New Roman"/>
          <w:lang w:eastAsia="x-none"/>
        </w:rPr>
        <w:t xml:space="preserve"> (</w:t>
      </w:r>
      <w:r>
        <w:rPr>
          <w:rFonts w:cs="Times New Roman"/>
          <w:lang w:eastAsia="x-none"/>
        </w:rPr>
        <w:t xml:space="preserve">kombinovaný </w:t>
      </w:r>
      <w:r w:rsidR="00A975B1">
        <w:rPr>
          <w:rFonts w:cs="Times New Roman"/>
          <w:lang w:eastAsia="x-none"/>
        </w:rPr>
        <w:t>odpínač</w:t>
      </w:r>
      <w:r>
        <w:rPr>
          <w:rFonts w:cs="Times New Roman"/>
          <w:lang w:eastAsia="x-none"/>
        </w:rPr>
        <w:t xml:space="preserve"> s pojistkou</w:t>
      </w:r>
      <w:r>
        <w:rPr>
          <w:rFonts w:cs="Times New Roman"/>
          <w:lang w:eastAsia="x-none"/>
        </w:rPr>
        <w:t>)</w:t>
      </w:r>
      <w:r w:rsidR="00A975B1">
        <w:rPr>
          <w:rFonts w:cs="Times New Roman"/>
          <w:lang w:eastAsia="x-none"/>
        </w:rPr>
        <w:t xml:space="preserve"> – vývod na T1 </w:t>
      </w:r>
    </w:p>
    <w:p w14:paraId="694882EA" w14:textId="74FE395F" w:rsidR="005F633A" w:rsidRDefault="005F633A" w:rsidP="00A975B1">
      <w:pPr>
        <w:suppressAutoHyphens w:val="0"/>
        <w:spacing w:line="240" w:lineRule="exact"/>
        <w:ind w:firstLine="708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I – </w:t>
      </w:r>
      <w:r>
        <w:rPr>
          <w:rFonts w:cs="Times New Roman"/>
          <w:lang w:eastAsia="x-none"/>
        </w:rPr>
        <w:t>vývodové pole spínač</w:t>
      </w:r>
      <w:r>
        <w:rPr>
          <w:rFonts w:cs="Times New Roman"/>
          <w:lang w:eastAsia="x-none"/>
        </w:rPr>
        <w:t xml:space="preserve"> pole (</w:t>
      </w:r>
      <w:r>
        <w:rPr>
          <w:rFonts w:cs="Times New Roman"/>
          <w:lang w:eastAsia="x-none"/>
        </w:rPr>
        <w:t>síťový odpínač</w:t>
      </w:r>
      <w:r>
        <w:rPr>
          <w:rFonts w:cs="Times New Roman"/>
          <w:lang w:eastAsia="x-none"/>
        </w:rPr>
        <w:t>)</w:t>
      </w:r>
      <w:r w:rsidR="00A975B1">
        <w:rPr>
          <w:rFonts w:cs="Times New Roman"/>
          <w:lang w:eastAsia="x-none"/>
        </w:rPr>
        <w:t xml:space="preserve"> – rezerva pro </w:t>
      </w:r>
      <w:proofErr w:type="spellStart"/>
      <w:r w:rsidR="00A975B1">
        <w:rPr>
          <w:rFonts w:cs="Times New Roman"/>
          <w:lang w:eastAsia="x-none"/>
        </w:rPr>
        <w:t>EkF</w:t>
      </w:r>
      <w:proofErr w:type="spellEnd"/>
    </w:p>
    <w:p w14:paraId="6F3F5C44" w14:textId="6CC3A153" w:rsidR="005F633A" w:rsidRDefault="005F633A" w:rsidP="005F633A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2810DA79" w14:textId="5381F260" w:rsidR="005F633A" w:rsidRPr="00A975B1" w:rsidRDefault="005F633A" w:rsidP="005F633A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b/>
          <w:bCs/>
          <w:lang w:eastAsia="x-none"/>
        </w:rPr>
      </w:pPr>
      <w:r w:rsidRPr="00A975B1">
        <w:rPr>
          <w:rFonts w:cs="Times New Roman"/>
          <w:b/>
          <w:bCs/>
          <w:lang w:eastAsia="x-none"/>
        </w:rPr>
        <w:t xml:space="preserve">Technické parametry rozvaděče VN – </w:t>
      </w:r>
      <w:proofErr w:type="gramStart"/>
      <w:r w:rsidRPr="00A975B1">
        <w:rPr>
          <w:rFonts w:cs="Times New Roman"/>
          <w:b/>
          <w:bCs/>
          <w:lang w:eastAsia="x-none"/>
        </w:rPr>
        <w:t>1-R22</w:t>
      </w:r>
      <w:proofErr w:type="gramEnd"/>
      <w:r w:rsidRPr="00A975B1">
        <w:rPr>
          <w:rFonts w:cs="Times New Roman"/>
          <w:b/>
          <w:bCs/>
          <w:lang w:eastAsia="x-none"/>
        </w:rPr>
        <w:t>:</w:t>
      </w:r>
    </w:p>
    <w:p w14:paraId="34FC4DA0" w14:textId="0F89F08F" w:rsidR="00A975B1" w:rsidRPr="00A975B1" w:rsidRDefault="00A975B1" w:rsidP="00A975B1">
      <w:pPr>
        <w:suppressAutoHyphens w:val="0"/>
        <w:spacing w:line="240" w:lineRule="exact"/>
        <w:ind w:firstLine="708"/>
        <w:jc w:val="both"/>
        <w:outlineLvl w:val="1"/>
        <w:rPr>
          <w:rFonts w:cs="Times New Roman"/>
          <w:lang w:eastAsia="x-none"/>
        </w:rPr>
      </w:pPr>
      <w:r w:rsidRPr="00A975B1">
        <w:rPr>
          <w:rFonts w:cs="Times New Roman"/>
          <w:lang w:eastAsia="x-none"/>
        </w:rPr>
        <w:t>Typ rozváděče: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>k</w:t>
      </w:r>
      <w:r w:rsidRPr="005F633A">
        <w:rPr>
          <w:rFonts w:cs="Times New Roman"/>
          <w:lang w:eastAsia="x-none"/>
        </w:rPr>
        <w:t xml:space="preserve">ompaktní SF6 plynem izolovaný rozvaděč </w:t>
      </w:r>
    </w:p>
    <w:p w14:paraId="4E3AD20F" w14:textId="5E7E859C" w:rsidR="00A975B1" w:rsidRPr="00A975B1" w:rsidRDefault="00A975B1" w:rsidP="00A975B1">
      <w:pPr>
        <w:suppressAutoHyphens w:val="0"/>
        <w:spacing w:line="240" w:lineRule="exact"/>
        <w:ind w:firstLine="708"/>
        <w:jc w:val="both"/>
        <w:outlineLvl w:val="1"/>
        <w:rPr>
          <w:rFonts w:cs="Times New Roman"/>
          <w:lang w:eastAsia="x-none"/>
        </w:rPr>
      </w:pPr>
      <w:r w:rsidRPr="00A975B1">
        <w:rPr>
          <w:rFonts w:cs="Times New Roman"/>
          <w:lang w:eastAsia="x-none"/>
        </w:rPr>
        <w:t>Jmenovité napětí: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 w:rsidRPr="00A975B1">
        <w:rPr>
          <w:rFonts w:cs="Times New Roman"/>
          <w:lang w:eastAsia="x-none"/>
        </w:rPr>
        <w:t xml:space="preserve">24 </w:t>
      </w:r>
      <w:proofErr w:type="spellStart"/>
      <w:r w:rsidRPr="00A975B1">
        <w:rPr>
          <w:rFonts w:cs="Times New Roman"/>
          <w:lang w:eastAsia="x-none"/>
        </w:rPr>
        <w:t>kV</w:t>
      </w:r>
      <w:proofErr w:type="spellEnd"/>
      <w:r w:rsidRPr="00A975B1">
        <w:rPr>
          <w:rFonts w:cs="Times New Roman"/>
          <w:lang w:eastAsia="x-none"/>
        </w:rPr>
        <w:t xml:space="preserve"> </w:t>
      </w:r>
    </w:p>
    <w:p w14:paraId="4199689C" w14:textId="22F2FA71" w:rsidR="00A975B1" w:rsidRPr="00A975B1" w:rsidRDefault="00A975B1" w:rsidP="00A975B1">
      <w:pPr>
        <w:suppressAutoHyphens w:val="0"/>
        <w:spacing w:line="240" w:lineRule="exact"/>
        <w:ind w:firstLine="708"/>
        <w:jc w:val="both"/>
        <w:outlineLvl w:val="1"/>
        <w:rPr>
          <w:rFonts w:cs="Times New Roman"/>
          <w:lang w:eastAsia="x-none"/>
        </w:rPr>
      </w:pPr>
      <w:r w:rsidRPr="00A975B1">
        <w:rPr>
          <w:rFonts w:cs="Times New Roman"/>
          <w:lang w:eastAsia="x-none"/>
        </w:rPr>
        <w:t>Provozní napětí: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 w:rsidRPr="00A975B1">
        <w:rPr>
          <w:rFonts w:cs="Times New Roman"/>
          <w:lang w:eastAsia="x-none"/>
        </w:rPr>
        <w:t xml:space="preserve">22 </w:t>
      </w:r>
      <w:proofErr w:type="spellStart"/>
      <w:r w:rsidRPr="00A975B1">
        <w:rPr>
          <w:rFonts w:cs="Times New Roman"/>
          <w:lang w:eastAsia="x-none"/>
        </w:rPr>
        <w:t>kV</w:t>
      </w:r>
      <w:proofErr w:type="spellEnd"/>
    </w:p>
    <w:p w14:paraId="354EF660" w14:textId="7EBC9026" w:rsidR="00A975B1" w:rsidRPr="00A975B1" w:rsidRDefault="00A975B1" w:rsidP="00A975B1">
      <w:pPr>
        <w:suppressAutoHyphens w:val="0"/>
        <w:spacing w:line="240" w:lineRule="exact"/>
        <w:ind w:firstLine="708"/>
        <w:jc w:val="both"/>
        <w:outlineLvl w:val="1"/>
        <w:rPr>
          <w:rFonts w:cs="Times New Roman"/>
          <w:lang w:eastAsia="x-none"/>
        </w:rPr>
      </w:pPr>
      <w:r w:rsidRPr="00A975B1">
        <w:rPr>
          <w:rFonts w:cs="Times New Roman"/>
          <w:lang w:eastAsia="x-none"/>
        </w:rPr>
        <w:t>Jmenovitý proud přípojnic: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 w:rsidRPr="00A975B1">
        <w:rPr>
          <w:rFonts w:cs="Times New Roman"/>
          <w:lang w:eastAsia="x-none"/>
        </w:rPr>
        <w:t>630 A</w:t>
      </w:r>
    </w:p>
    <w:p w14:paraId="314E8237" w14:textId="50997788" w:rsidR="00A975B1" w:rsidRPr="00A975B1" w:rsidRDefault="00A975B1" w:rsidP="00A975B1">
      <w:pPr>
        <w:suppressAutoHyphens w:val="0"/>
        <w:spacing w:line="240" w:lineRule="exact"/>
        <w:ind w:firstLine="708"/>
        <w:jc w:val="both"/>
        <w:outlineLvl w:val="1"/>
        <w:rPr>
          <w:rFonts w:cs="Times New Roman"/>
          <w:lang w:eastAsia="x-none"/>
        </w:rPr>
      </w:pPr>
      <w:r w:rsidRPr="00A975B1">
        <w:rPr>
          <w:rFonts w:cs="Times New Roman"/>
          <w:lang w:eastAsia="x-none"/>
        </w:rPr>
        <w:t>Krátkodobý proud: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 w:rsidRPr="00A975B1">
        <w:rPr>
          <w:rFonts w:cs="Times New Roman"/>
          <w:lang w:eastAsia="x-none"/>
        </w:rPr>
        <w:t xml:space="preserve">20 </w:t>
      </w:r>
      <w:proofErr w:type="spellStart"/>
      <w:r w:rsidRPr="00A975B1">
        <w:rPr>
          <w:rFonts w:cs="Times New Roman"/>
          <w:lang w:eastAsia="x-none"/>
        </w:rPr>
        <w:t>kA</w:t>
      </w:r>
      <w:proofErr w:type="spellEnd"/>
      <w:r w:rsidRPr="00A975B1">
        <w:rPr>
          <w:rFonts w:cs="Times New Roman"/>
          <w:lang w:eastAsia="x-none"/>
        </w:rPr>
        <w:t xml:space="preserve"> / 1</w:t>
      </w:r>
      <w:r w:rsidR="00DB5235">
        <w:rPr>
          <w:rFonts w:cs="Times New Roman"/>
          <w:lang w:eastAsia="x-none"/>
        </w:rPr>
        <w:t xml:space="preserve"> </w:t>
      </w:r>
      <w:r w:rsidRPr="00A975B1">
        <w:rPr>
          <w:rFonts w:cs="Times New Roman"/>
          <w:lang w:eastAsia="x-none"/>
        </w:rPr>
        <w:t>s</w:t>
      </w:r>
    </w:p>
    <w:p w14:paraId="2BE63A72" w14:textId="63E4D77F" w:rsidR="00A975B1" w:rsidRPr="00A975B1" w:rsidRDefault="00A975B1" w:rsidP="00A975B1">
      <w:pPr>
        <w:suppressAutoHyphens w:val="0"/>
        <w:spacing w:line="240" w:lineRule="exact"/>
        <w:ind w:firstLine="708"/>
        <w:jc w:val="both"/>
        <w:outlineLvl w:val="1"/>
        <w:rPr>
          <w:rFonts w:cs="Times New Roman"/>
          <w:lang w:eastAsia="x-none"/>
        </w:rPr>
      </w:pPr>
      <w:r w:rsidRPr="00A975B1">
        <w:rPr>
          <w:rFonts w:cs="Times New Roman"/>
          <w:lang w:eastAsia="x-none"/>
        </w:rPr>
        <w:t>Dynamický proud: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 w:rsidRPr="00A975B1">
        <w:rPr>
          <w:rFonts w:cs="Times New Roman"/>
          <w:lang w:eastAsia="x-none"/>
        </w:rPr>
        <w:t xml:space="preserve">50 </w:t>
      </w:r>
      <w:proofErr w:type="spellStart"/>
      <w:r w:rsidRPr="00A975B1">
        <w:rPr>
          <w:rFonts w:cs="Times New Roman"/>
          <w:lang w:eastAsia="x-none"/>
        </w:rPr>
        <w:t>kA</w:t>
      </w:r>
      <w:proofErr w:type="spellEnd"/>
      <w:r w:rsidRPr="00A975B1">
        <w:rPr>
          <w:rFonts w:cs="Times New Roman"/>
          <w:lang w:eastAsia="x-none"/>
        </w:rPr>
        <w:t xml:space="preserve"> max.</w:t>
      </w:r>
    </w:p>
    <w:p w14:paraId="17EFC6DF" w14:textId="2A8B865B" w:rsidR="00A975B1" w:rsidRPr="00A975B1" w:rsidRDefault="00A975B1" w:rsidP="00A975B1">
      <w:pPr>
        <w:suppressAutoHyphens w:val="0"/>
        <w:spacing w:line="240" w:lineRule="exact"/>
        <w:ind w:firstLine="708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Odolnost proti oblouk zkratu </w:t>
      </w:r>
      <w:r w:rsidRPr="00A975B1">
        <w:rPr>
          <w:rFonts w:cs="Times New Roman"/>
          <w:lang w:eastAsia="x-none"/>
        </w:rPr>
        <w:t>IAC: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 w:rsidRPr="00A975B1">
        <w:rPr>
          <w:rFonts w:cs="Times New Roman"/>
          <w:lang w:eastAsia="x-none"/>
        </w:rPr>
        <w:t xml:space="preserve">20 </w:t>
      </w:r>
      <w:proofErr w:type="spellStart"/>
      <w:r w:rsidRPr="00A975B1">
        <w:rPr>
          <w:rFonts w:cs="Times New Roman"/>
          <w:lang w:eastAsia="x-none"/>
        </w:rPr>
        <w:t>kA</w:t>
      </w:r>
      <w:proofErr w:type="spellEnd"/>
      <w:r w:rsidRPr="00A975B1">
        <w:rPr>
          <w:rFonts w:cs="Times New Roman"/>
          <w:lang w:eastAsia="x-none"/>
        </w:rPr>
        <w:t xml:space="preserve"> /</w:t>
      </w:r>
      <w:r w:rsidR="00DB5235">
        <w:rPr>
          <w:rFonts w:cs="Times New Roman"/>
          <w:lang w:eastAsia="x-none"/>
        </w:rPr>
        <w:t xml:space="preserve"> </w:t>
      </w:r>
      <w:r w:rsidRPr="00A975B1">
        <w:rPr>
          <w:rFonts w:cs="Times New Roman"/>
          <w:lang w:eastAsia="x-none"/>
        </w:rPr>
        <w:t>1</w:t>
      </w:r>
      <w:r w:rsidR="00DB5235">
        <w:rPr>
          <w:rFonts w:cs="Times New Roman"/>
          <w:lang w:eastAsia="x-none"/>
        </w:rPr>
        <w:t xml:space="preserve"> </w:t>
      </w:r>
      <w:r>
        <w:rPr>
          <w:rFonts w:cs="Times New Roman"/>
          <w:lang w:eastAsia="x-none"/>
        </w:rPr>
        <w:t>s</w:t>
      </w:r>
    </w:p>
    <w:p w14:paraId="64AD2570" w14:textId="6130C685" w:rsidR="00A975B1" w:rsidRPr="00A975B1" w:rsidRDefault="00A975B1" w:rsidP="00A975B1">
      <w:pPr>
        <w:suppressAutoHyphens w:val="0"/>
        <w:spacing w:line="240" w:lineRule="exact"/>
        <w:ind w:firstLine="708"/>
        <w:jc w:val="both"/>
        <w:outlineLvl w:val="1"/>
        <w:rPr>
          <w:rFonts w:cs="Times New Roman"/>
          <w:lang w:eastAsia="x-none"/>
        </w:rPr>
      </w:pPr>
      <w:r w:rsidRPr="00A975B1">
        <w:rPr>
          <w:rFonts w:cs="Times New Roman"/>
          <w:lang w:eastAsia="x-none"/>
        </w:rPr>
        <w:t>Definice rozvaděče</w:t>
      </w:r>
      <w:r>
        <w:rPr>
          <w:rFonts w:cs="Times New Roman"/>
          <w:lang w:eastAsia="x-none"/>
        </w:rPr>
        <w:t>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 w:rsidRPr="00A975B1">
        <w:rPr>
          <w:rFonts w:cs="Times New Roman"/>
          <w:lang w:eastAsia="x-none"/>
        </w:rPr>
        <w:t>dle normy ČSN EN 62271-200</w:t>
      </w:r>
    </w:p>
    <w:p w14:paraId="57C6619C" w14:textId="2D9504F1" w:rsidR="00A975B1" w:rsidRPr="00A975B1" w:rsidRDefault="00A975B1" w:rsidP="00A975B1">
      <w:pPr>
        <w:suppressAutoHyphens w:val="0"/>
        <w:spacing w:line="240" w:lineRule="exact"/>
        <w:ind w:firstLine="708"/>
        <w:jc w:val="both"/>
        <w:outlineLvl w:val="1"/>
        <w:rPr>
          <w:rFonts w:cs="Times New Roman"/>
          <w:lang w:eastAsia="x-none"/>
        </w:rPr>
      </w:pPr>
      <w:r w:rsidRPr="00A975B1">
        <w:rPr>
          <w:rFonts w:cs="Times New Roman"/>
          <w:lang w:eastAsia="x-none"/>
        </w:rPr>
        <w:t>Kategorie nepřerušenosti provozu rozvaděče</w:t>
      </w:r>
      <w:r>
        <w:rPr>
          <w:rFonts w:cs="Times New Roman"/>
          <w:lang w:eastAsia="x-none"/>
        </w:rPr>
        <w:t>:</w:t>
      </w:r>
      <w:r>
        <w:rPr>
          <w:rFonts w:cs="Times New Roman"/>
          <w:lang w:eastAsia="x-none"/>
        </w:rPr>
        <w:tab/>
      </w:r>
      <w:r w:rsidRPr="00A975B1">
        <w:rPr>
          <w:rFonts w:cs="Times New Roman"/>
          <w:lang w:eastAsia="x-none"/>
        </w:rPr>
        <w:t>LCS2A</w:t>
      </w:r>
    </w:p>
    <w:p w14:paraId="16F9F1A1" w14:textId="483762EC" w:rsidR="00A975B1" w:rsidRPr="00A975B1" w:rsidRDefault="00A975B1" w:rsidP="00A975B1">
      <w:pPr>
        <w:suppressAutoHyphens w:val="0"/>
        <w:spacing w:line="240" w:lineRule="exact"/>
        <w:ind w:firstLine="708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Přibližný rozměr rozvaděče</w:t>
      </w:r>
      <w:r w:rsidRPr="00A975B1">
        <w:rPr>
          <w:rFonts w:cs="Times New Roman"/>
          <w:lang w:eastAsia="x-none"/>
        </w:rPr>
        <w:t>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 w:rsidRPr="00A975B1">
        <w:rPr>
          <w:rFonts w:cs="Times New Roman"/>
          <w:lang w:eastAsia="x-none"/>
        </w:rPr>
        <w:t xml:space="preserve">1919 </w:t>
      </w:r>
      <w:r>
        <w:rPr>
          <w:rFonts w:cs="Times New Roman"/>
          <w:lang w:eastAsia="x-none"/>
        </w:rPr>
        <w:t>x</w:t>
      </w:r>
      <w:r w:rsidRPr="00A975B1">
        <w:rPr>
          <w:rFonts w:cs="Times New Roman"/>
          <w:lang w:eastAsia="x-none"/>
        </w:rPr>
        <w:t xml:space="preserve"> </w:t>
      </w:r>
      <w:r>
        <w:rPr>
          <w:rFonts w:cs="Times New Roman"/>
          <w:lang w:eastAsia="x-none"/>
        </w:rPr>
        <w:t>1140 x</w:t>
      </w:r>
      <w:r w:rsidRPr="00A975B1">
        <w:rPr>
          <w:rFonts w:cs="Times New Roman"/>
          <w:lang w:eastAsia="x-none"/>
        </w:rPr>
        <w:t xml:space="preserve"> 710 mm</w:t>
      </w:r>
      <w:r>
        <w:rPr>
          <w:rFonts w:cs="Times New Roman"/>
          <w:lang w:eastAsia="x-none"/>
        </w:rPr>
        <w:t xml:space="preserve"> (</w:t>
      </w:r>
      <w:proofErr w:type="spellStart"/>
      <w:r>
        <w:rPr>
          <w:rFonts w:cs="Times New Roman"/>
          <w:lang w:eastAsia="x-none"/>
        </w:rPr>
        <w:t>ŠxVxHL</w:t>
      </w:r>
      <w:proofErr w:type="spellEnd"/>
      <w:r>
        <w:rPr>
          <w:rFonts w:cs="Times New Roman"/>
          <w:lang w:eastAsia="x-none"/>
        </w:rPr>
        <w:t>)</w:t>
      </w:r>
    </w:p>
    <w:p w14:paraId="22E25383" w14:textId="41BD51E8" w:rsidR="00A975B1" w:rsidRPr="00A975B1" w:rsidRDefault="00A975B1" w:rsidP="00A975B1">
      <w:pPr>
        <w:suppressAutoHyphens w:val="0"/>
        <w:spacing w:line="240" w:lineRule="exact"/>
        <w:ind w:firstLine="708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Přibližn</w:t>
      </w:r>
      <w:r>
        <w:rPr>
          <w:rFonts w:cs="Times New Roman"/>
          <w:lang w:eastAsia="x-none"/>
        </w:rPr>
        <w:t>á hmotnost</w:t>
      </w:r>
      <w:r>
        <w:rPr>
          <w:rFonts w:cs="Times New Roman"/>
          <w:lang w:eastAsia="x-none"/>
        </w:rPr>
        <w:t xml:space="preserve"> rozvaděče</w:t>
      </w:r>
      <w:r w:rsidRPr="00A975B1">
        <w:rPr>
          <w:rFonts w:cs="Times New Roman"/>
          <w:lang w:eastAsia="x-none"/>
        </w:rPr>
        <w:t>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>355 kg</w:t>
      </w:r>
    </w:p>
    <w:p w14:paraId="1F7A5FA4" w14:textId="77777777" w:rsidR="005F633A" w:rsidRDefault="005F633A" w:rsidP="005F633A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42138F57" w14:textId="5464169A" w:rsidR="00961BD9" w:rsidRPr="00961BD9" w:rsidRDefault="00A975B1" w:rsidP="00961BD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val="x-none" w:eastAsia="x-none"/>
        </w:rPr>
      </w:pPr>
      <w:r>
        <w:rPr>
          <w:rFonts w:cs="Times New Roman"/>
          <w:lang w:eastAsia="x-none"/>
        </w:rPr>
        <w:t xml:space="preserve">Napojení rozvaděče </w:t>
      </w:r>
      <w:proofErr w:type="gramStart"/>
      <w:r>
        <w:rPr>
          <w:rFonts w:cs="Times New Roman"/>
          <w:lang w:eastAsia="x-none"/>
        </w:rPr>
        <w:t>1-R22</w:t>
      </w:r>
      <w:proofErr w:type="gramEnd"/>
      <w:r>
        <w:rPr>
          <w:rFonts w:cs="Times New Roman"/>
          <w:lang w:eastAsia="x-none"/>
        </w:rPr>
        <w:t xml:space="preserve"> bude provedeno zemní kabelovou přípojkou VN (22kV), která je součástí </w:t>
      </w:r>
      <w:r w:rsidR="00DB5235">
        <w:rPr>
          <w:rFonts w:cs="Times New Roman"/>
          <w:lang w:eastAsia="x-none"/>
        </w:rPr>
        <w:t xml:space="preserve">projekční souboru „SO 08.1 Přípojka pro SO 01 – VN“. Rozvaděč </w:t>
      </w:r>
      <w:proofErr w:type="gramStart"/>
      <w:r w:rsidR="00DB5235">
        <w:rPr>
          <w:rFonts w:cs="Times New Roman"/>
          <w:lang w:eastAsia="x-none"/>
        </w:rPr>
        <w:t>1-R22</w:t>
      </w:r>
      <w:proofErr w:type="gramEnd"/>
      <w:r w:rsidR="00DB5235">
        <w:rPr>
          <w:rFonts w:cs="Times New Roman"/>
          <w:lang w:eastAsia="x-none"/>
        </w:rPr>
        <w:t xml:space="preserve"> bude napojen ve smyčce.</w:t>
      </w:r>
      <w:r w:rsidR="00162FE8">
        <w:rPr>
          <w:rFonts w:cs="Times New Roman"/>
          <w:lang w:eastAsia="x-none"/>
        </w:rPr>
        <w:t xml:space="preserve"> Kabely při vstupu do budovy budou </w:t>
      </w:r>
      <w:r w:rsidR="00C330C8">
        <w:rPr>
          <w:rFonts w:cs="Times New Roman"/>
          <w:lang w:eastAsia="x-none"/>
        </w:rPr>
        <w:t>utěsněny</w:t>
      </w:r>
      <w:r w:rsidR="00162FE8">
        <w:rPr>
          <w:rFonts w:cs="Times New Roman"/>
          <w:lang w:eastAsia="x-none"/>
        </w:rPr>
        <w:t xml:space="preserve"> proti vnikání vody a vlhkosti</w:t>
      </w:r>
    </w:p>
    <w:p w14:paraId="48FD2CBE" w14:textId="1D0DCC7F" w:rsidR="00A816AC" w:rsidRPr="003D7C39" w:rsidRDefault="005F633A" w:rsidP="00F81BDE">
      <w:pPr>
        <w:pStyle w:val="Nadpis8"/>
      </w:pPr>
      <w:bookmarkStart w:id="6" w:name="_Toc54277874"/>
      <w:r>
        <w:t>Transformátor T1</w:t>
      </w:r>
      <w:bookmarkEnd w:id="6"/>
    </w:p>
    <w:p w14:paraId="44C4D5D5" w14:textId="2CB9BEA3" w:rsidR="00DB5235" w:rsidRDefault="00DB5235" w:rsidP="00DB5235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V </w:t>
      </w:r>
      <w:proofErr w:type="spellStart"/>
      <w:r>
        <w:rPr>
          <w:rFonts w:cs="Times New Roman"/>
          <w:lang w:eastAsia="x-none"/>
        </w:rPr>
        <w:t>m.č</w:t>
      </w:r>
      <w:proofErr w:type="spellEnd"/>
      <w:r>
        <w:rPr>
          <w:rFonts w:cs="Times New Roman"/>
          <w:lang w:eastAsia="x-none"/>
        </w:rPr>
        <w:t xml:space="preserve">. 109 bude </w:t>
      </w:r>
      <w:r>
        <w:rPr>
          <w:rFonts w:cs="Times New Roman"/>
          <w:lang w:eastAsia="x-none"/>
        </w:rPr>
        <w:t xml:space="preserve">vedle rozvaděče </w:t>
      </w:r>
      <w:proofErr w:type="gramStart"/>
      <w:r>
        <w:rPr>
          <w:rFonts w:cs="Times New Roman"/>
          <w:lang w:eastAsia="x-none"/>
        </w:rPr>
        <w:t>1-R22</w:t>
      </w:r>
      <w:proofErr w:type="gramEnd"/>
      <w:r>
        <w:rPr>
          <w:rFonts w:cs="Times New Roman"/>
          <w:lang w:eastAsia="x-none"/>
        </w:rPr>
        <w:t xml:space="preserve"> </w:t>
      </w:r>
      <w:r>
        <w:rPr>
          <w:rFonts w:cs="Times New Roman"/>
          <w:lang w:eastAsia="x-none"/>
        </w:rPr>
        <w:t xml:space="preserve">instalován </w:t>
      </w:r>
      <w:r>
        <w:rPr>
          <w:rFonts w:cs="Times New Roman"/>
          <w:lang w:eastAsia="x-none"/>
        </w:rPr>
        <w:t>suchý, nízko ztrátový, krytovaný transformátor T1, 22/0.4kV, 630kVA, Dyn1.</w:t>
      </w:r>
    </w:p>
    <w:p w14:paraId="50937222" w14:textId="438E60D6" w:rsidR="00DB5235" w:rsidRDefault="00DB5235" w:rsidP="00DB5235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4825CD74" w14:textId="7910E581" w:rsidR="00DB5235" w:rsidRDefault="00DB5235" w:rsidP="00DB5235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b/>
          <w:bCs/>
          <w:lang w:eastAsia="x-none"/>
        </w:rPr>
      </w:pPr>
      <w:r w:rsidRPr="00DB5235">
        <w:rPr>
          <w:rFonts w:cs="Times New Roman"/>
          <w:b/>
          <w:bCs/>
          <w:lang w:eastAsia="x-none"/>
        </w:rPr>
        <w:t>Technické parametry transformátoru T1:</w:t>
      </w:r>
    </w:p>
    <w:p w14:paraId="18418000" w14:textId="1D696952" w:rsidR="00DB5235" w:rsidRDefault="00DB5235" w:rsidP="00DB5235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b/>
          <w:bCs/>
          <w:lang w:eastAsia="x-none"/>
        </w:rPr>
        <w:tab/>
      </w:r>
      <w:r w:rsidRPr="00DB5235">
        <w:rPr>
          <w:rFonts w:cs="Times New Roman"/>
          <w:lang w:eastAsia="x-none"/>
        </w:rPr>
        <w:t>Výkon: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  <w:t xml:space="preserve">630 </w:t>
      </w:r>
      <w:proofErr w:type="spellStart"/>
      <w:r>
        <w:rPr>
          <w:rFonts w:cs="Times New Roman"/>
          <w:lang w:eastAsia="x-none"/>
        </w:rPr>
        <w:t>kV</w:t>
      </w:r>
      <w:proofErr w:type="spellEnd"/>
    </w:p>
    <w:p w14:paraId="6FFA2017" w14:textId="5A3D7A3F" w:rsidR="00DB5235" w:rsidRDefault="00DB5235" w:rsidP="00DB5235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ab/>
        <w:t>Vyšší napětí: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  <w:t>22 000 V</w:t>
      </w:r>
    </w:p>
    <w:p w14:paraId="0387AB0B" w14:textId="24FA5CA0" w:rsidR="00DB5235" w:rsidRDefault="00DB5235" w:rsidP="00DB5235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ab/>
        <w:t>Odbočky u vyššího napětí: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lang w:eastAsia="x-none"/>
        </w:rPr>
        <w:t>±</w:t>
      </w:r>
      <w:r>
        <w:rPr>
          <w:rFonts w:cs="Times New Roman"/>
          <w:lang w:eastAsia="x-none"/>
        </w:rPr>
        <w:t>2x2,5</w:t>
      </w:r>
    </w:p>
    <w:p w14:paraId="33C02E48" w14:textId="547BC886" w:rsidR="00DB5235" w:rsidRDefault="00DB5235" w:rsidP="00DB5235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ab/>
        <w:t>Nižší napětí: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  <w:t>400 V</w:t>
      </w:r>
    </w:p>
    <w:p w14:paraId="2BC89459" w14:textId="5AC931DB" w:rsidR="00DB5235" w:rsidRDefault="00DB5235" w:rsidP="00DB5235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ab/>
        <w:t>Izolační hladiny (Um/AC/BIL):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  <w:t>25/50/125; 1,1/3/-</w:t>
      </w:r>
    </w:p>
    <w:p w14:paraId="738A82A9" w14:textId="54687A4A" w:rsidR="00DB5235" w:rsidRDefault="00DB5235" w:rsidP="00DB5235">
      <w:pPr>
        <w:suppressAutoHyphens w:val="0"/>
        <w:spacing w:line="240" w:lineRule="exact"/>
        <w:ind w:firstLine="708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Frekvence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  <w:t>50 Hz</w:t>
      </w:r>
    </w:p>
    <w:p w14:paraId="47284EC9" w14:textId="644F97E6" w:rsidR="00DB5235" w:rsidRDefault="00DB5235" w:rsidP="00DB5235">
      <w:pPr>
        <w:suppressAutoHyphens w:val="0"/>
        <w:spacing w:line="240" w:lineRule="exact"/>
        <w:ind w:firstLine="708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Skupina zapojení: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  <w:t>Dyn1</w:t>
      </w:r>
    </w:p>
    <w:p w14:paraId="5C833C80" w14:textId="45AF6827" w:rsidR="00162FE8" w:rsidRDefault="00162FE8" w:rsidP="00DB5235">
      <w:pPr>
        <w:suppressAutoHyphens w:val="0"/>
        <w:spacing w:line="240" w:lineRule="exact"/>
        <w:ind w:firstLine="708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Materiál vinutí: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  <w:t>Al</w:t>
      </w:r>
    </w:p>
    <w:p w14:paraId="180863F6" w14:textId="7EB4DBBE" w:rsidR="00162FE8" w:rsidRDefault="00162FE8" w:rsidP="00DB5235">
      <w:pPr>
        <w:suppressAutoHyphens w:val="0"/>
        <w:spacing w:line="240" w:lineRule="exact"/>
        <w:ind w:firstLine="708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Chlazení: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  <w:t>AN</w:t>
      </w:r>
    </w:p>
    <w:p w14:paraId="7B5F0CA5" w14:textId="64957F86" w:rsidR="00162FE8" w:rsidRDefault="00162FE8" w:rsidP="00DB5235">
      <w:pPr>
        <w:suppressAutoHyphens w:val="0"/>
        <w:spacing w:line="240" w:lineRule="exact"/>
        <w:ind w:firstLine="708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Napětí nakrátko: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  <w:t>6%</w:t>
      </w:r>
    </w:p>
    <w:p w14:paraId="564A34F5" w14:textId="055743B3" w:rsidR="00162FE8" w:rsidRDefault="00162FE8" w:rsidP="00DB5235">
      <w:pPr>
        <w:suppressAutoHyphens w:val="0"/>
        <w:spacing w:line="240" w:lineRule="exact"/>
        <w:ind w:firstLine="708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Ztráty naprázdno: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  <w:t>cca. 1 100 W</w:t>
      </w:r>
    </w:p>
    <w:p w14:paraId="7FCCD316" w14:textId="4736543C" w:rsidR="00162FE8" w:rsidRDefault="00162FE8" w:rsidP="00DB5235">
      <w:pPr>
        <w:suppressAutoHyphens w:val="0"/>
        <w:spacing w:line="240" w:lineRule="exact"/>
        <w:ind w:firstLine="708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Ztráty nakrátko: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  <w:t>cca. 7 600 W</w:t>
      </w:r>
    </w:p>
    <w:p w14:paraId="5FC1BAE0" w14:textId="3E734477" w:rsidR="00162FE8" w:rsidRPr="00A975B1" w:rsidRDefault="00162FE8" w:rsidP="00162FE8">
      <w:pPr>
        <w:suppressAutoHyphens w:val="0"/>
        <w:spacing w:line="240" w:lineRule="exact"/>
        <w:ind w:firstLine="708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Přibližný rozměr</w:t>
      </w:r>
      <w:r>
        <w:rPr>
          <w:rFonts w:cs="Times New Roman"/>
          <w:lang w:eastAsia="x-none"/>
        </w:rPr>
        <w:t xml:space="preserve"> skříně IP2XC</w:t>
      </w:r>
      <w:r w:rsidRPr="00A975B1">
        <w:rPr>
          <w:rFonts w:cs="Times New Roman"/>
          <w:lang w:eastAsia="x-none"/>
        </w:rPr>
        <w:t>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>2000</w:t>
      </w:r>
      <w:r w:rsidRPr="00A975B1">
        <w:rPr>
          <w:rFonts w:cs="Times New Roman"/>
          <w:lang w:eastAsia="x-none"/>
        </w:rPr>
        <w:t xml:space="preserve"> </w:t>
      </w:r>
      <w:r>
        <w:rPr>
          <w:rFonts w:cs="Times New Roman"/>
          <w:lang w:eastAsia="x-none"/>
        </w:rPr>
        <w:t>x</w:t>
      </w:r>
      <w:r w:rsidRPr="00A975B1">
        <w:rPr>
          <w:rFonts w:cs="Times New Roman"/>
          <w:lang w:eastAsia="x-none"/>
        </w:rPr>
        <w:t xml:space="preserve"> </w:t>
      </w:r>
      <w:r>
        <w:rPr>
          <w:rFonts w:cs="Times New Roman"/>
          <w:lang w:eastAsia="x-none"/>
        </w:rPr>
        <w:t>1</w:t>
      </w:r>
      <w:r>
        <w:rPr>
          <w:rFonts w:cs="Times New Roman"/>
          <w:lang w:eastAsia="x-none"/>
        </w:rPr>
        <w:t>200</w:t>
      </w:r>
      <w:r>
        <w:rPr>
          <w:rFonts w:cs="Times New Roman"/>
          <w:lang w:eastAsia="x-none"/>
        </w:rPr>
        <w:t xml:space="preserve"> x</w:t>
      </w:r>
      <w:r w:rsidRPr="00A975B1">
        <w:rPr>
          <w:rFonts w:cs="Times New Roman"/>
          <w:lang w:eastAsia="x-none"/>
        </w:rPr>
        <w:t xml:space="preserve"> </w:t>
      </w:r>
      <w:r>
        <w:rPr>
          <w:rFonts w:cs="Times New Roman"/>
          <w:lang w:eastAsia="x-none"/>
        </w:rPr>
        <w:t>2100</w:t>
      </w:r>
      <w:r w:rsidRPr="00A975B1">
        <w:rPr>
          <w:rFonts w:cs="Times New Roman"/>
          <w:lang w:eastAsia="x-none"/>
        </w:rPr>
        <w:t xml:space="preserve"> mm</w:t>
      </w:r>
      <w:r>
        <w:rPr>
          <w:rFonts w:cs="Times New Roman"/>
          <w:lang w:eastAsia="x-none"/>
        </w:rPr>
        <w:t xml:space="preserve"> (</w:t>
      </w:r>
      <w:proofErr w:type="spellStart"/>
      <w:r>
        <w:rPr>
          <w:rFonts w:cs="Times New Roman"/>
          <w:lang w:eastAsia="x-none"/>
        </w:rPr>
        <w:t>D</w:t>
      </w:r>
      <w:r>
        <w:rPr>
          <w:rFonts w:cs="Times New Roman"/>
          <w:lang w:eastAsia="x-none"/>
        </w:rPr>
        <w:t>x</w:t>
      </w:r>
      <w:r>
        <w:rPr>
          <w:rFonts w:cs="Times New Roman"/>
          <w:lang w:eastAsia="x-none"/>
        </w:rPr>
        <w:t>Š</w:t>
      </w:r>
      <w:r>
        <w:rPr>
          <w:rFonts w:cs="Times New Roman"/>
          <w:lang w:eastAsia="x-none"/>
        </w:rPr>
        <w:t>x</w:t>
      </w:r>
      <w:r>
        <w:rPr>
          <w:rFonts w:cs="Times New Roman"/>
          <w:lang w:eastAsia="x-none"/>
        </w:rPr>
        <w:t>V</w:t>
      </w:r>
      <w:proofErr w:type="spellEnd"/>
      <w:r>
        <w:rPr>
          <w:rFonts w:cs="Times New Roman"/>
          <w:lang w:eastAsia="x-none"/>
        </w:rPr>
        <w:t>)</w:t>
      </w:r>
    </w:p>
    <w:p w14:paraId="262AFDBE" w14:textId="2436C5D1" w:rsidR="00162FE8" w:rsidRPr="00A975B1" w:rsidRDefault="00162FE8" w:rsidP="00162FE8">
      <w:pPr>
        <w:suppressAutoHyphens w:val="0"/>
        <w:spacing w:line="240" w:lineRule="exact"/>
        <w:ind w:firstLine="708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Přibližná hmotnost</w:t>
      </w:r>
      <w:r w:rsidRPr="00A975B1">
        <w:rPr>
          <w:rFonts w:cs="Times New Roman"/>
          <w:lang w:eastAsia="x-none"/>
        </w:rPr>
        <w:t>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>cca. 1828</w:t>
      </w:r>
      <w:r>
        <w:rPr>
          <w:rFonts w:cs="Times New Roman"/>
          <w:lang w:eastAsia="x-none"/>
        </w:rPr>
        <w:t xml:space="preserve"> kg</w:t>
      </w:r>
    </w:p>
    <w:p w14:paraId="45032015" w14:textId="231BDC5A" w:rsidR="00162FE8" w:rsidRDefault="00162FE8" w:rsidP="002B26A3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lastRenderedPageBreak/>
        <w:t xml:space="preserve">Transformátor bude obsahovat </w:t>
      </w:r>
      <w:r w:rsidRPr="00162FE8">
        <w:rPr>
          <w:rFonts w:cs="Times New Roman"/>
          <w:lang w:eastAsia="x-none"/>
        </w:rPr>
        <w:t>dvě sondy s PTC termistory na každou fázi s vybavovacím přístrojem pro výstrahu a odpojení</w:t>
      </w:r>
      <w:r>
        <w:rPr>
          <w:rFonts w:cs="Times New Roman"/>
          <w:lang w:eastAsia="x-none"/>
        </w:rPr>
        <w:t>.</w:t>
      </w:r>
    </w:p>
    <w:p w14:paraId="11380AD3" w14:textId="373F5238" w:rsidR="00DB5235" w:rsidRDefault="00162FE8" w:rsidP="002B26A3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Napojení transformátoru T1 na straně VN bude provedeno kabely 3x (</w:t>
      </w:r>
      <w:r w:rsidRPr="00162FE8">
        <w:rPr>
          <w:rFonts w:cs="Times New Roman"/>
          <w:lang w:eastAsia="x-none"/>
        </w:rPr>
        <w:t>22-CXEKVCEY</w:t>
      </w:r>
      <w:r>
        <w:rPr>
          <w:rFonts w:cs="Times New Roman"/>
          <w:lang w:eastAsia="x-none"/>
        </w:rPr>
        <w:t xml:space="preserve"> </w:t>
      </w:r>
      <w:r w:rsidRPr="00162FE8">
        <w:rPr>
          <w:rFonts w:cs="Times New Roman"/>
          <w:lang w:eastAsia="x-none"/>
        </w:rPr>
        <w:t>35</w:t>
      </w:r>
      <w:r>
        <w:rPr>
          <w:rFonts w:cs="Times New Roman"/>
          <w:lang w:eastAsia="x-none"/>
        </w:rPr>
        <w:t>)</w:t>
      </w:r>
      <w:r w:rsidR="00C330C8">
        <w:rPr>
          <w:rFonts w:cs="Times New Roman"/>
          <w:lang w:eastAsia="x-none"/>
        </w:rPr>
        <w:t>. NN strana transformátoru bude propojena s hlavním rozvaděčem objektu RH (0.4kV). který je umístěn v </w:t>
      </w:r>
      <w:proofErr w:type="spellStart"/>
      <w:r w:rsidR="00C330C8">
        <w:rPr>
          <w:rFonts w:cs="Times New Roman"/>
          <w:lang w:eastAsia="x-none"/>
        </w:rPr>
        <w:t>m.č</w:t>
      </w:r>
      <w:proofErr w:type="spellEnd"/>
      <w:r w:rsidR="00C330C8">
        <w:rPr>
          <w:rFonts w:cs="Times New Roman"/>
          <w:lang w:eastAsia="x-none"/>
        </w:rPr>
        <w:t>. 109. Napojení bude proveden kabely</w:t>
      </w:r>
      <w:r w:rsidR="002B26A3" w:rsidRPr="002B26A3">
        <w:rPr>
          <w:rFonts w:cs="Times New Roman"/>
          <w:lang w:eastAsia="x-none"/>
        </w:rPr>
        <w:t xml:space="preserve"> </w:t>
      </w:r>
      <w:r w:rsidR="002B26A3" w:rsidRPr="002B26A3">
        <w:rPr>
          <w:rFonts w:cs="Times New Roman"/>
          <w:lang w:eastAsia="x-none"/>
        </w:rPr>
        <w:t>3x (3x CHBU 1x150) + 3x CHBU 1x150</w:t>
      </w:r>
      <w:r w:rsidR="002B26A3">
        <w:rPr>
          <w:rFonts w:cs="Times New Roman"/>
          <w:lang w:eastAsia="x-none"/>
        </w:rPr>
        <w:t xml:space="preserve"> </w:t>
      </w:r>
      <w:r w:rsidR="00C330C8">
        <w:rPr>
          <w:rFonts w:cs="Times New Roman"/>
          <w:lang w:eastAsia="x-none"/>
        </w:rPr>
        <w:t>v rámci projekčního souboru „SO 01.1.60 Silnoproudá elektrotechnika“.</w:t>
      </w:r>
    </w:p>
    <w:p w14:paraId="2CA1CBBD" w14:textId="1341F8E7" w:rsidR="00C05FF8" w:rsidRPr="00FD6953" w:rsidRDefault="00C05FF8" w:rsidP="00C05FF8">
      <w:pPr>
        <w:pStyle w:val="Nadpis8"/>
      </w:pPr>
      <w:bookmarkStart w:id="7" w:name="_Toc54277875"/>
      <w:r w:rsidRPr="00FD6953">
        <w:t>Kabelové rozvody</w:t>
      </w:r>
      <w:bookmarkEnd w:id="7"/>
      <w:r w:rsidR="00162FE8">
        <w:t xml:space="preserve"> </w:t>
      </w:r>
    </w:p>
    <w:p w14:paraId="1FDB3982" w14:textId="62C7B532" w:rsidR="00C05FF8" w:rsidRDefault="003D7C39" w:rsidP="00961BD9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FD6953">
        <w:rPr>
          <w:rFonts w:cs="Times New Roman"/>
          <w:lang w:eastAsia="x-none"/>
        </w:rPr>
        <w:t xml:space="preserve">Kabelové rozvody </w:t>
      </w:r>
      <w:r w:rsidR="00404802">
        <w:rPr>
          <w:rFonts w:cs="Times New Roman"/>
          <w:lang w:eastAsia="x-none"/>
        </w:rPr>
        <w:t xml:space="preserve">VN budou uloženy v kabelovém prostoru pod rozvaděčem </w:t>
      </w:r>
      <w:proofErr w:type="gramStart"/>
      <w:r w:rsidR="00404802">
        <w:rPr>
          <w:rFonts w:cs="Times New Roman"/>
          <w:lang w:eastAsia="x-none"/>
        </w:rPr>
        <w:t>1-R22</w:t>
      </w:r>
      <w:proofErr w:type="gramEnd"/>
      <w:r w:rsidR="00404802">
        <w:rPr>
          <w:rFonts w:cs="Times New Roman"/>
          <w:lang w:eastAsia="x-none"/>
        </w:rPr>
        <w:t xml:space="preserve"> </w:t>
      </w:r>
      <w:proofErr w:type="spellStart"/>
      <w:r w:rsidR="00404802">
        <w:rPr>
          <w:rFonts w:cs="Times New Roman"/>
          <w:lang w:eastAsia="x-none"/>
        </w:rPr>
        <w:t>kV</w:t>
      </w:r>
      <w:proofErr w:type="spellEnd"/>
      <w:r w:rsidR="00404802">
        <w:rPr>
          <w:rFonts w:cs="Times New Roman"/>
          <w:lang w:eastAsia="x-none"/>
        </w:rPr>
        <w:t xml:space="preserve"> a v korugované elektroinstalační chráničce v podlaze k transformátoru T1.</w:t>
      </w:r>
    </w:p>
    <w:p w14:paraId="227F2418" w14:textId="1C206C74" w:rsidR="00404802" w:rsidRDefault="00404802" w:rsidP="00961BD9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Kabelové rozvody NN budou uloženy na kabelových roštech na povrchu a k rošt</w:t>
      </w:r>
      <w:r w:rsidR="002B26A3">
        <w:rPr>
          <w:rFonts w:cs="Times New Roman"/>
          <w:lang w:eastAsia="x-none"/>
        </w:rPr>
        <w:t>ům</w:t>
      </w:r>
      <w:r>
        <w:rPr>
          <w:rFonts w:cs="Times New Roman"/>
          <w:lang w:eastAsia="x-none"/>
        </w:rPr>
        <w:t xml:space="preserve"> budou fixovány pomocí hliníkových kabelových příchytek. </w:t>
      </w:r>
    </w:p>
    <w:p w14:paraId="0EC19650" w14:textId="65755387" w:rsidR="00BA0EE9" w:rsidRPr="00FD6953" w:rsidRDefault="00A344F3" w:rsidP="00BA0EE9">
      <w:pPr>
        <w:pStyle w:val="Nadpis8"/>
      </w:pPr>
      <w:bookmarkStart w:id="8" w:name="_Toc54277876"/>
      <w:r>
        <w:t>Systém ochrany proti zkratu a účinkům nadproudu</w:t>
      </w:r>
      <w:bookmarkEnd w:id="8"/>
    </w:p>
    <w:p w14:paraId="0A0F7451" w14:textId="27D3D8E8" w:rsidR="00A344F3" w:rsidRPr="00A344F3" w:rsidRDefault="00A344F3" w:rsidP="00A344F3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A344F3">
        <w:rPr>
          <w:rFonts w:cs="Times New Roman"/>
          <w:lang w:eastAsia="x-none"/>
        </w:rPr>
        <w:t xml:space="preserve">Elektrická zařízení a kabelové rozvody trafostanice </w:t>
      </w:r>
      <w:r w:rsidR="006A42E4">
        <w:rPr>
          <w:rFonts w:cs="Times New Roman"/>
          <w:lang w:eastAsia="x-none"/>
        </w:rPr>
        <w:t>budou</w:t>
      </w:r>
      <w:r w:rsidRPr="00A344F3">
        <w:rPr>
          <w:rFonts w:cs="Times New Roman"/>
          <w:lang w:eastAsia="x-none"/>
        </w:rPr>
        <w:t xml:space="preserve"> dimenzovány proti účinkům nadproudů a zkratovým proudům dle ČSN 33 2000-4-41</w:t>
      </w:r>
      <w:r w:rsidR="006A42E4">
        <w:rPr>
          <w:rFonts w:cs="Times New Roman"/>
          <w:lang w:eastAsia="x-none"/>
        </w:rPr>
        <w:t xml:space="preserve"> </w:t>
      </w:r>
      <w:r w:rsidRPr="00A344F3">
        <w:rPr>
          <w:rFonts w:cs="Times New Roman"/>
          <w:lang w:eastAsia="x-none"/>
        </w:rPr>
        <w:t>ed</w:t>
      </w:r>
      <w:r w:rsidR="006A42E4">
        <w:rPr>
          <w:rFonts w:cs="Times New Roman"/>
          <w:lang w:eastAsia="x-none"/>
        </w:rPr>
        <w:t>.3</w:t>
      </w:r>
      <w:r w:rsidRPr="00A344F3">
        <w:rPr>
          <w:rFonts w:cs="Times New Roman"/>
          <w:lang w:eastAsia="x-none"/>
        </w:rPr>
        <w:t xml:space="preserve"> a ČSN 33 2000-4-43</w:t>
      </w:r>
      <w:r w:rsidR="006A42E4">
        <w:rPr>
          <w:rFonts w:cs="Times New Roman"/>
          <w:lang w:eastAsia="x-none"/>
        </w:rPr>
        <w:t xml:space="preserve"> ed.2</w:t>
      </w:r>
      <w:r w:rsidRPr="00A344F3">
        <w:rPr>
          <w:rFonts w:cs="Times New Roman"/>
          <w:lang w:eastAsia="x-none"/>
        </w:rPr>
        <w:t xml:space="preserve">. </w:t>
      </w:r>
    </w:p>
    <w:p w14:paraId="0DEE0326" w14:textId="0534FA67" w:rsidR="00A344F3" w:rsidRPr="00A344F3" w:rsidRDefault="00A344F3" w:rsidP="00A344F3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A344F3">
        <w:rPr>
          <w:rFonts w:cs="Times New Roman"/>
          <w:lang w:eastAsia="x-none"/>
        </w:rPr>
        <w:t xml:space="preserve">Jednotlivé obvody napájecích kabelových rozvodů </w:t>
      </w:r>
      <w:r w:rsidR="006A42E4">
        <w:rPr>
          <w:rFonts w:cs="Times New Roman"/>
          <w:lang w:eastAsia="x-none"/>
        </w:rPr>
        <w:t>musí vyhovovat</w:t>
      </w:r>
      <w:r w:rsidRPr="00A344F3">
        <w:rPr>
          <w:rFonts w:cs="Times New Roman"/>
          <w:lang w:eastAsia="x-none"/>
        </w:rPr>
        <w:t xml:space="preserve"> z hlediska impedančních smyček a vypínacích časů </w:t>
      </w:r>
      <w:r w:rsidR="006A42E4">
        <w:rPr>
          <w:rFonts w:cs="Times New Roman"/>
          <w:lang w:eastAsia="x-none"/>
        </w:rPr>
        <w:t xml:space="preserve">dle </w:t>
      </w:r>
      <w:r w:rsidRPr="00A344F3">
        <w:rPr>
          <w:rFonts w:cs="Times New Roman"/>
          <w:lang w:eastAsia="x-none"/>
        </w:rPr>
        <w:t>ČSN 33 2000-4-41</w:t>
      </w:r>
      <w:r w:rsidR="006A42E4">
        <w:rPr>
          <w:rFonts w:cs="Times New Roman"/>
          <w:lang w:eastAsia="x-none"/>
        </w:rPr>
        <w:t xml:space="preserve"> </w:t>
      </w:r>
      <w:r w:rsidRPr="00A344F3">
        <w:rPr>
          <w:rFonts w:cs="Times New Roman"/>
          <w:lang w:eastAsia="x-none"/>
        </w:rPr>
        <w:t>ed</w:t>
      </w:r>
      <w:r w:rsidR="006A42E4">
        <w:rPr>
          <w:rFonts w:cs="Times New Roman"/>
          <w:lang w:eastAsia="x-none"/>
        </w:rPr>
        <w:t>.3</w:t>
      </w:r>
      <w:r w:rsidRPr="00A344F3">
        <w:rPr>
          <w:rFonts w:cs="Times New Roman"/>
          <w:lang w:eastAsia="x-none"/>
        </w:rPr>
        <w:t xml:space="preserve">. </w:t>
      </w:r>
    </w:p>
    <w:p w14:paraId="7EFB735C" w14:textId="340EECE1" w:rsidR="00A344F3" w:rsidRPr="00A344F3" w:rsidRDefault="00A344F3" w:rsidP="00A344F3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A344F3">
        <w:rPr>
          <w:rFonts w:cs="Times New Roman"/>
          <w:lang w:eastAsia="x-none"/>
        </w:rPr>
        <w:t xml:space="preserve">Projektovaný transformátor </w:t>
      </w:r>
      <w:r w:rsidR="006A42E4">
        <w:rPr>
          <w:rFonts w:cs="Times New Roman"/>
          <w:lang w:eastAsia="x-none"/>
        </w:rPr>
        <w:t xml:space="preserve">T1 </w:t>
      </w:r>
      <w:r w:rsidRPr="00A344F3">
        <w:rPr>
          <w:rFonts w:cs="Times New Roman"/>
          <w:lang w:eastAsia="x-none"/>
        </w:rPr>
        <w:t>bud</w:t>
      </w:r>
      <w:r w:rsidR="006A42E4">
        <w:rPr>
          <w:rFonts w:cs="Times New Roman"/>
          <w:lang w:eastAsia="x-none"/>
        </w:rPr>
        <w:t>e</w:t>
      </w:r>
      <w:r w:rsidRPr="00A344F3">
        <w:rPr>
          <w:rFonts w:cs="Times New Roman"/>
          <w:lang w:eastAsia="x-none"/>
        </w:rPr>
        <w:t xml:space="preserve"> na primární straně chráněn proti zkratu pojistkou 22 </w:t>
      </w:r>
      <w:proofErr w:type="spellStart"/>
      <w:r w:rsidRPr="00A344F3">
        <w:rPr>
          <w:rFonts w:cs="Times New Roman"/>
          <w:lang w:eastAsia="x-none"/>
        </w:rPr>
        <w:t>kV</w:t>
      </w:r>
      <w:proofErr w:type="spellEnd"/>
      <w:r w:rsidRPr="00A344F3">
        <w:rPr>
          <w:rFonts w:cs="Times New Roman"/>
          <w:lang w:eastAsia="x-none"/>
        </w:rPr>
        <w:t xml:space="preserve"> v poli </w:t>
      </w:r>
      <w:r w:rsidR="006A42E4">
        <w:rPr>
          <w:rFonts w:cs="Times New Roman"/>
          <w:lang w:eastAsia="x-none"/>
        </w:rPr>
        <w:t>3.</w:t>
      </w:r>
      <w:r w:rsidRPr="00A344F3">
        <w:rPr>
          <w:rFonts w:cs="Times New Roman"/>
          <w:lang w:eastAsia="x-none"/>
        </w:rPr>
        <w:t xml:space="preserve"> rozvaděče </w:t>
      </w:r>
      <w:proofErr w:type="gramStart"/>
      <w:r w:rsidR="006A42E4">
        <w:rPr>
          <w:rFonts w:cs="Times New Roman"/>
          <w:lang w:eastAsia="x-none"/>
        </w:rPr>
        <w:t>1-R22</w:t>
      </w:r>
      <w:proofErr w:type="gramEnd"/>
      <w:r w:rsidRPr="00A344F3">
        <w:rPr>
          <w:rFonts w:cs="Times New Roman"/>
          <w:lang w:eastAsia="x-none"/>
        </w:rPr>
        <w:t xml:space="preserve"> trafostanice</w:t>
      </w:r>
      <w:r w:rsidR="006A42E4">
        <w:rPr>
          <w:rFonts w:cs="Times New Roman"/>
          <w:lang w:eastAsia="x-none"/>
        </w:rPr>
        <w:t xml:space="preserve"> VN.</w:t>
      </w:r>
    </w:p>
    <w:p w14:paraId="0F859739" w14:textId="682A79CF" w:rsidR="00A344F3" w:rsidRPr="00A344F3" w:rsidRDefault="00A344F3" w:rsidP="00A344F3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A344F3">
        <w:rPr>
          <w:rFonts w:cs="Times New Roman"/>
          <w:lang w:eastAsia="x-none"/>
        </w:rPr>
        <w:t xml:space="preserve">Na sekundární straně bude transformátor </w:t>
      </w:r>
      <w:r w:rsidR="006A42E4">
        <w:rPr>
          <w:rFonts w:cs="Times New Roman"/>
          <w:lang w:eastAsia="x-none"/>
        </w:rPr>
        <w:t>T1</w:t>
      </w:r>
      <w:r w:rsidRPr="00A344F3">
        <w:rPr>
          <w:rFonts w:cs="Times New Roman"/>
          <w:lang w:eastAsia="x-none"/>
        </w:rPr>
        <w:t xml:space="preserve"> chráněn proti zkratu a účinkům nadproudů zkratovými a nadproudovými články kompaktního jističe umístěného v přívodním poli rozvaděče RH.   </w:t>
      </w:r>
    </w:p>
    <w:p w14:paraId="4ADC2AFB" w14:textId="77777777" w:rsidR="00CB4D2F" w:rsidRPr="00FD6953" w:rsidRDefault="00CB4D2F" w:rsidP="00CB4D2F">
      <w:pPr>
        <w:pStyle w:val="Nadpis8"/>
      </w:pPr>
      <w:bookmarkStart w:id="9" w:name="_Toc54277877"/>
      <w:r>
        <w:t>Provedení uzemnění, uvedení na stejný potenciál a ochranné pospojování</w:t>
      </w:r>
      <w:bookmarkEnd w:id="9"/>
    </w:p>
    <w:p w14:paraId="7B69C1F0" w14:textId="5DEEDD33" w:rsidR="00CB4D2F" w:rsidRPr="00B10325" w:rsidRDefault="00CB4D2F" w:rsidP="00CB4D2F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B10325">
        <w:rPr>
          <w:rFonts w:cs="Times New Roman"/>
          <w:lang w:eastAsia="x-none"/>
        </w:rPr>
        <w:t xml:space="preserve">V trafostanici </w:t>
      </w:r>
      <w:r w:rsidR="006A42E4">
        <w:rPr>
          <w:rFonts w:cs="Times New Roman"/>
          <w:lang w:eastAsia="x-none"/>
        </w:rPr>
        <w:t>bude</w:t>
      </w:r>
      <w:r w:rsidRPr="00B10325">
        <w:rPr>
          <w:rFonts w:cs="Times New Roman"/>
          <w:lang w:eastAsia="x-none"/>
        </w:rPr>
        <w:t xml:space="preserve"> zřízeno společné uzemnění 22 </w:t>
      </w:r>
      <w:proofErr w:type="spellStart"/>
      <w:r w:rsidRPr="00B10325">
        <w:rPr>
          <w:rFonts w:cs="Times New Roman"/>
          <w:lang w:eastAsia="x-none"/>
        </w:rPr>
        <w:t>kV</w:t>
      </w:r>
      <w:proofErr w:type="spellEnd"/>
      <w:r w:rsidR="006A42E4">
        <w:rPr>
          <w:rFonts w:cs="Times New Roman"/>
          <w:lang w:eastAsia="x-none"/>
        </w:rPr>
        <w:t xml:space="preserve"> a </w:t>
      </w:r>
      <w:r w:rsidRPr="00B10325">
        <w:rPr>
          <w:rFonts w:cs="Times New Roman"/>
          <w:lang w:eastAsia="x-none"/>
        </w:rPr>
        <w:t>0</w:t>
      </w:r>
      <w:r w:rsidR="006A42E4">
        <w:rPr>
          <w:rFonts w:cs="Times New Roman"/>
          <w:lang w:eastAsia="x-none"/>
        </w:rPr>
        <w:t>.</w:t>
      </w:r>
      <w:r w:rsidRPr="00B10325">
        <w:rPr>
          <w:rFonts w:cs="Times New Roman"/>
          <w:lang w:eastAsia="x-none"/>
        </w:rPr>
        <w:t xml:space="preserve">4 </w:t>
      </w:r>
      <w:proofErr w:type="spellStart"/>
      <w:r w:rsidRPr="00B10325">
        <w:rPr>
          <w:rFonts w:cs="Times New Roman"/>
          <w:lang w:eastAsia="x-none"/>
        </w:rPr>
        <w:t>kV</w:t>
      </w:r>
      <w:proofErr w:type="spellEnd"/>
      <w:r w:rsidRPr="00B10325">
        <w:rPr>
          <w:rFonts w:cs="Times New Roman"/>
          <w:lang w:eastAsia="x-none"/>
        </w:rPr>
        <w:t xml:space="preserve"> dle ČSN EN 61936-1. </w:t>
      </w:r>
    </w:p>
    <w:p w14:paraId="2341FD77" w14:textId="4E8D464A" w:rsidR="00CB4D2F" w:rsidRPr="00B10325" w:rsidRDefault="00CB4D2F" w:rsidP="00CB4D2F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B10325">
        <w:rPr>
          <w:rFonts w:cs="Times New Roman"/>
          <w:lang w:eastAsia="x-none"/>
        </w:rPr>
        <w:t>Svody a přípojky ochranného i pracovního uzemnění všech elektrických předmětů, jakož i ochranné vodiče určené pro ochranu uvedením na stejný potenciál</w:t>
      </w:r>
      <w:r w:rsidR="006A42E4">
        <w:rPr>
          <w:rFonts w:cs="Times New Roman"/>
          <w:lang w:eastAsia="x-none"/>
        </w:rPr>
        <w:t>,</w:t>
      </w:r>
      <w:r w:rsidRPr="00B10325">
        <w:rPr>
          <w:rFonts w:cs="Times New Roman"/>
          <w:lang w:eastAsia="x-none"/>
        </w:rPr>
        <w:t xml:space="preserve"> včetně kovové konstrukce a dalších kovových částí trafostanice</w:t>
      </w:r>
      <w:r w:rsidR="006A42E4">
        <w:rPr>
          <w:rFonts w:cs="Times New Roman"/>
          <w:lang w:eastAsia="x-none"/>
        </w:rPr>
        <w:t>,</w:t>
      </w:r>
      <w:r w:rsidRPr="00B10325">
        <w:rPr>
          <w:rFonts w:cs="Times New Roman"/>
          <w:lang w:eastAsia="x-none"/>
        </w:rPr>
        <w:t xml:space="preserve"> budou připojeny na společn</w:t>
      </w:r>
      <w:r w:rsidR="006A42E4">
        <w:rPr>
          <w:rFonts w:cs="Times New Roman"/>
          <w:lang w:eastAsia="x-none"/>
        </w:rPr>
        <w:t>ou</w:t>
      </w:r>
      <w:r w:rsidRPr="00B10325">
        <w:rPr>
          <w:rFonts w:cs="Times New Roman"/>
          <w:lang w:eastAsia="x-none"/>
        </w:rPr>
        <w:t xml:space="preserve"> uzemňovací přípojnic</w:t>
      </w:r>
      <w:r w:rsidR="006A42E4">
        <w:rPr>
          <w:rFonts w:cs="Times New Roman"/>
          <w:lang w:eastAsia="x-none"/>
        </w:rPr>
        <w:t>i</w:t>
      </w:r>
      <w:r w:rsidRPr="00B10325">
        <w:rPr>
          <w:rFonts w:cs="Times New Roman"/>
          <w:lang w:eastAsia="x-none"/>
        </w:rPr>
        <w:t xml:space="preserve"> </w:t>
      </w:r>
      <w:r w:rsidR="006A42E4">
        <w:rPr>
          <w:rFonts w:cs="Times New Roman"/>
          <w:lang w:eastAsia="x-none"/>
        </w:rPr>
        <w:t>MEP</w:t>
      </w:r>
      <w:r w:rsidRPr="00B10325">
        <w:rPr>
          <w:rFonts w:cs="Times New Roman"/>
          <w:lang w:eastAsia="x-none"/>
        </w:rPr>
        <w:t xml:space="preserve"> všech rozvodných soustav, které jsou v trafostanici použity. </w:t>
      </w:r>
    </w:p>
    <w:p w14:paraId="35A579A6" w14:textId="7B8FE74C" w:rsidR="00CB4D2F" w:rsidRPr="00B10325" w:rsidRDefault="00CB4D2F" w:rsidP="00CB4D2F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B10325">
        <w:rPr>
          <w:rFonts w:cs="Times New Roman"/>
          <w:lang w:eastAsia="x-none"/>
        </w:rPr>
        <w:t xml:space="preserve">Přípojnice </w:t>
      </w:r>
      <w:r w:rsidR="006A42E4">
        <w:rPr>
          <w:rFonts w:cs="Times New Roman"/>
          <w:lang w:eastAsia="x-none"/>
        </w:rPr>
        <w:t xml:space="preserve">MEP </w:t>
      </w:r>
      <w:r w:rsidRPr="00B10325">
        <w:rPr>
          <w:rFonts w:cs="Times New Roman"/>
          <w:lang w:eastAsia="x-none"/>
        </w:rPr>
        <w:t>trafostanice bud</w:t>
      </w:r>
      <w:r w:rsidR="006A42E4">
        <w:rPr>
          <w:rFonts w:cs="Times New Roman"/>
          <w:lang w:eastAsia="x-none"/>
        </w:rPr>
        <w:t>e</w:t>
      </w:r>
      <w:r w:rsidRPr="00B10325">
        <w:rPr>
          <w:rFonts w:cs="Times New Roman"/>
          <w:lang w:eastAsia="x-none"/>
        </w:rPr>
        <w:t xml:space="preserve"> napojen</w:t>
      </w:r>
      <w:r w:rsidR="006A42E4">
        <w:rPr>
          <w:rFonts w:cs="Times New Roman"/>
          <w:lang w:eastAsia="x-none"/>
        </w:rPr>
        <w:t>a</w:t>
      </w:r>
      <w:r w:rsidRPr="00B10325">
        <w:rPr>
          <w:rFonts w:cs="Times New Roman"/>
          <w:lang w:eastAsia="x-none"/>
        </w:rPr>
        <w:t xml:space="preserve"> na vnější zemnící síť trafostanice, </w:t>
      </w:r>
      <w:r w:rsidR="006A42E4">
        <w:rPr>
          <w:rFonts w:cs="Times New Roman"/>
          <w:lang w:eastAsia="x-none"/>
        </w:rPr>
        <w:t xml:space="preserve">která je součástí řešení projekčního souboru </w:t>
      </w:r>
      <w:r w:rsidR="006A42E4">
        <w:rPr>
          <w:rFonts w:cs="Times New Roman"/>
          <w:lang w:eastAsia="x-none"/>
        </w:rPr>
        <w:t>„SO 01.1.60 Silnoproudá elektrotechnika“.</w:t>
      </w:r>
    </w:p>
    <w:p w14:paraId="65D88BC8" w14:textId="77777777" w:rsidR="00AC6EFD" w:rsidRDefault="00AC6EFD" w:rsidP="00BA0EE9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</w:p>
    <w:p w14:paraId="5943A288" w14:textId="5DC9A02D" w:rsidR="00A816AC" w:rsidRPr="00FD6953" w:rsidRDefault="00C510EE" w:rsidP="00F81BDE">
      <w:pPr>
        <w:pStyle w:val="Nadpis7"/>
      </w:pPr>
      <w:bookmarkStart w:id="10" w:name="_Toc54277878"/>
      <w:r w:rsidRPr="00FD6953">
        <w:t>TECHNICKÉ ÚDAJE</w:t>
      </w:r>
      <w:bookmarkEnd w:id="10"/>
    </w:p>
    <w:p w14:paraId="637EFD44" w14:textId="77777777" w:rsidR="008F6347" w:rsidRPr="00FD6953" w:rsidRDefault="008F6347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val="x-none" w:eastAsia="x-none"/>
        </w:rPr>
      </w:pPr>
    </w:p>
    <w:p w14:paraId="2C4AFEAA" w14:textId="02CF5F7B" w:rsidR="008F6347" w:rsidRPr="00FD6953" w:rsidRDefault="008F6347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val="x-none" w:eastAsia="x-none"/>
        </w:rPr>
      </w:pPr>
      <w:r w:rsidRPr="00FD6953">
        <w:rPr>
          <w:rFonts w:cs="Times New Roman"/>
          <w:lang w:val="x-none" w:eastAsia="x-none"/>
        </w:rPr>
        <w:t>Rozvodná soustava:</w:t>
      </w:r>
      <w:r w:rsidRPr="00FD6953">
        <w:rPr>
          <w:rFonts w:cs="Times New Roman"/>
          <w:lang w:val="x-none" w:eastAsia="x-none"/>
        </w:rPr>
        <w:tab/>
      </w:r>
      <w:r w:rsidR="005F633A" w:rsidRPr="005F633A">
        <w:rPr>
          <w:rFonts w:cs="Times New Roman"/>
          <w:lang w:eastAsia="x-none"/>
        </w:rPr>
        <w:t>3 AC 50Hz, 22kV / IT</w:t>
      </w:r>
    </w:p>
    <w:p w14:paraId="54187D0C" w14:textId="77777777" w:rsidR="008F6347" w:rsidRPr="00FD6953" w:rsidRDefault="008F6347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val="x-none" w:eastAsia="x-none"/>
        </w:rPr>
      </w:pPr>
    </w:p>
    <w:p w14:paraId="4A822587" w14:textId="208CCCE0" w:rsidR="008F6347" w:rsidRPr="00FD6953" w:rsidRDefault="008F6347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val="x-none" w:eastAsia="x-none"/>
        </w:rPr>
      </w:pPr>
      <w:r w:rsidRPr="00FD6953">
        <w:rPr>
          <w:rFonts w:cs="Times New Roman"/>
          <w:lang w:val="x-none" w:eastAsia="x-none"/>
        </w:rPr>
        <w:t>Ochranná opatření před úrazem el. proudem dle ČSN  33 2000-4-41 ed.</w:t>
      </w:r>
      <w:r w:rsidR="00804D75" w:rsidRPr="00FD6953">
        <w:rPr>
          <w:rFonts w:cs="Times New Roman"/>
          <w:lang w:eastAsia="x-none"/>
        </w:rPr>
        <w:t>3</w:t>
      </w:r>
      <w:r w:rsidRPr="00FD6953">
        <w:rPr>
          <w:rFonts w:cs="Times New Roman"/>
          <w:lang w:val="x-none" w:eastAsia="x-none"/>
        </w:rPr>
        <w:t>:</w:t>
      </w:r>
    </w:p>
    <w:p w14:paraId="7DE682A8" w14:textId="77777777" w:rsidR="008F6347" w:rsidRPr="00FD6953" w:rsidRDefault="008F6347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val="x-none" w:eastAsia="x-none"/>
        </w:rPr>
      </w:pPr>
      <w:r w:rsidRPr="00FD6953">
        <w:rPr>
          <w:rFonts w:cs="Times New Roman"/>
          <w:lang w:val="x-none" w:eastAsia="x-none"/>
        </w:rPr>
        <w:tab/>
        <w:t>Ochranná opatření před dotykem živých částí:</w:t>
      </w:r>
      <w:r w:rsidRPr="00FD6953">
        <w:rPr>
          <w:rFonts w:cs="Times New Roman"/>
          <w:lang w:val="x-none" w:eastAsia="x-none"/>
        </w:rPr>
        <w:tab/>
        <w:t>izolací, kryty a přepážkami</w:t>
      </w:r>
    </w:p>
    <w:p w14:paraId="0F2F6656" w14:textId="08034B57" w:rsidR="008F6347" w:rsidRPr="005F633A" w:rsidRDefault="008F6347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FD6953">
        <w:rPr>
          <w:rFonts w:cs="Times New Roman"/>
          <w:lang w:val="x-none" w:eastAsia="x-none"/>
        </w:rPr>
        <w:tab/>
        <w:t>Ochranná opatření při poruše před dotykem neživých částí:</w:t>
      </w:r>
      <w:r w:rsidRPr="00FD6953">
        <w:rPr>
          <w:rFonts w:cs="Times New Roman"/>
          <w:lang w:val="x-none" w:eastAsia="x-none"/>
        </w:rPr>
        <w:tab/>
      </w:r>
      <w:r w:rsidR="005F633A">
        <w:rPr>
          <w:rFonts w:cs="Times New Roman"/>
          <w:lang w:eastAsia="x-none"/>
        </w:rPr>
        <w:t>uzemněním</w:t>
      </w:r>
    </w:p>
    <w:p w14:paraId="689FE98C" w14:textId="77777777" w:rsidR="00804D75" w:rsidRPr="00FD6953" w:rsidRDefault="00804D75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val="x-none" w:eastAsia="x-none"/>
        </w:rPr>
      </w:pPr>
    </w:p>
    <w:p w14:paraId="6AE33EDD" w14:textId="2AEF86E4" w:rsidR="00BA0EE9" w:rsidRDefault="00BA0EE9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</w:p>
    <w:p w14:paraId="0FFC818B" w14:textId="25049707" w:rsidR="00A816AC" w:rsidRPr="00FD6953" w:rsidRDefault="00FD6953" w:rsidP="00042177">
      <w:pPr>
        <w:pStyle w:val="Nadpis7"/>
      </w:pPr>
      <w:bookmarkStart w:id="11" w:name="_Toc54277879"/>
      <w:r w:rsidRPr="00FD6953">
        <w:t>ZÁVĚR</w:t>
      </w:r>
      <w:bookmarkEnd w:id="11"/>
    </w:p>
    <w:p w14:paraId="08F1FCF8" w14:textId="77777777" w:rsidR="00FD6953" w:rsidRDefault="00FD6953" w:rsidP="00FD6953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303CF1F9" w14:textId="32F6A17A" w:rsidR="00FD6953" w:rsidRPr="00FD6953" w:rsidRDefault="00FD6953" w:rsidP="00FD6953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FD6953">
        <w:rPr>
          <w:rFonts w:cs="Times New Roman"/>
          <w:lang w:eastAsia="x-none"/>
        </w:rPr>
        <w:t>Provedení elektroinstalace a použitý montážní materiál musí odpovídat platným předpisům, normám ČSN a certifikacím. Provedení elektroinstalace musí odpovídat zejména normám ČSN 33 2000-4-41 ed.</w:t>
      </w:r>
      <w:r>
        <w:rPr>
          <w:rFonts w:cs="Times New Roman"/>
          <w:lang w:eastAsia="x-none"/>
        </w:rPr>
        <w:t>3</w:t>
      </w:r>
      <w:r w:rsidRPr="00FD6953">
        <w:rPr>
          <w:rFonts w:cs="Times New Roman"/>
          <w:lang w:eastAsia="x-none"/>
        </w:rPr>
        <w:t xml:space="preserve">, </w:t>
      </w:r>
      <w:r w:rsidR="006A42E4" w:rsidRPr="00A344F3">
        <w:rPr>
          <w:rFonts w:cs="Times New Roman"/>
          <w:lang w:eastAsia="x-none"/>
        </w:rPr>
        <w:t>ČSN 33 2000-4-43</w:t>
      </w:r>
      <w:r w:rsidR="006A42E4">
        <w:rPr>
          <w:rFonts w:cs="Times New Roman"/>
          <w:lang w:eastAsia="x-none"/>
        </w:rPr>
        <w:t xml:space="preserve"> ed.2</w:t>
      </w:r>
      <w:r w:rsidR="006A42E4" w:rsidRPr="00A344F3">
        <w:rPr>
          <w:rFonts w:cs="Times New Roman"/>
          <w:lang w:eastAsia="x-none"/>
        </w:rPr>
        <w:t xml:space="preserve">. </w:t>
      </w:r>
      <w:r w:rsidRPr="00FD6953">
        <w:rPr>
          <w:rFonts w:cs="Times New Roman"/>
          <w:lang w:eastAsia="x-none"/>
        </w:rPr>
        <w:t>ČSN 33 2000-5-51 ed.3, ČSN 33 2000-5-52 ed.2, ČSN 33 2000-5-54 ed.3, ČSN 33 2130 ed.3</w:t>
      </w:r>
      <w:r w:rsidR="00BA0EE9">
        <w:rPr>
          <w:rFonts w:cs="Times New Roman"/>
          <w:lang w:eastAsia="x-none"/>
        </w:rPr>
        <w:t>,</w:t>
      </w:r>
      <w:r w:rsidR="006A42E4" w:rsidRPr="006A42E4">
        <w:rPr>
          <w:rFonts w:cs="Times New Roman"/>
          <w:lang w:eastAsia="x-none"/>
        </w:rPr>
        <w:t xml:space="preserve"> </w:t>
      </w:r>
      <w:r w:rsidR="006A42E4" w:rsidRPr="00B10325">
        <w:rPr>
          <w:rFonts w:cs="Times New Roman"/>
          <w:lang w:eastAsia="x-none"/>
        </w:rPr>
        <w:t>ČSN EN 61936-1</w:t>
      </w:r>
      <w:r w:rsidR="00317FDB">
        <w:rPr>
          <w:rFonts w:cs="Times New Roman"/>
          <w:lang w:eastAsia="x-none"/>
        </w:rPr>
        <w:t>, ČSN EN 62305</w:t>
      </w:r>
      <w:r w:rsidRPr="00FD6953">
        <w:rPr>
          <w:rFonts w:cs="Times New Roman"/>
          <w:lang w:eastAsia="x-none"/>
        </w:rPr>
        <w:t xml:space="preserve"> a dalším navazujícím platným normám, předpisům, zákonům a vyhláškám. </w:t>
      </w:r>
    </w:p>
    <w:p w14:paraId="2D1B9B46" w14:textId="30706D42" w:rsidR="00FD6953" w:rsidRPr="00FD6953" w:rsidRDefault="00FD6953" w:rsidP="00FD6953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FD6953">
        <w:rPr>
          <w:rFonts w:cs="Times New Roman"/>
          <w:lang w:eastAsia="x-none"/>
        </w:rPr>
        <w:t>Likvidace odpadu během realizace elektroinstalace a během užívání bude prováděna dle zákona o odpadech č.185/2001 Sb., ve znění pozdějších předpisů.</w:t>
      </w:r>
    </w:p>
    <w:p w14:paraId="285B70F5" w14:textId="1720A0A7" w:rsidR="00A816AC" w:rsidRPr="00FD6953" w:rsidRDefault="00FD6953" w:rsidP="00FD6953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FD6953">
        <w:rPr>
          <w:rFonts w:cs="Times New Roman"/>
          <w:lang w:eastAsia="x-none"/>
        </w:rPr>
        <w:t>Před uvedením do provozu zajistí montážní organizace výchozí revizi dle ČSN 33 1500 a ČSN 33 2000-6 včetně revizní zprávy a dokumentaci skutečného provedení stavby. Tyto dokumenty budou součástí předání zařízení do trvalého užívání</w:t>
      </w:r>
      <w:bookmarkEnd w:id="0"/>
    </w:p>
    <w:sectPr w:rsidR="00A816AC" w:rsidRPr="00FD6953" w:rsidSect="00F81BDE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67B953" w14:textId="77777777" w:rsidR="00463C51" w:rsidRDefault="00463C51" w:rsidP="00A816AC">
      <w:r>
        <w:separator/>
      </w:r>
    </w:p>
  </w:endnote>
  <w:endnote w:type="continuationSeparator" w:id="0">
    <w:p w14:paraId="6E7A30BD" w14:textId="77777777" w:rsidR="00463C51" w:rsidRDefault="00463C51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6EDAD" w14:textId="77777777" w:rsidR="00F81BDE" w:rsidRDefault="00F81BDE" w:rsidP="00F81BDE">
    <w:pPr>
      <w:pStyle w:val="Zpat"/>
      <w:tabs>
        <w:tab w:val="clear" w:pos="9072"/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6B28F544" w14:textId="36A247E1" w:rsidR="00F81BDE" w:rsidRDefault="00F81BDE" w:rsidP="00F81BDE">
    <w:pPr>
      <w:pStyle w:val="Zpat"/>
      <w:pBdr>
        <w:top w:val="single" w:sz="2" w:space="1" w:color="auto"/>
      </w:pBdr>
      <w:tabs>
        <w:tab w:val="clear" w:pos="9072"/>
        <w:tab w:val="right" w:pos="8789"/>
      </w:tabs>
      <w:jc w:val="both"/>
    </w:pPr>
    <w:r>
      <w:rPr>
        <w:sz w:val="18"/>
        <w:szCs w:val="18"/>
      </w:rPr>
      <w:t xml:space="preserve">arch. č.: </w:t>
    </w:r>
    <w:r w:rsidR="001C390B">
      <w:rPr>
        <w:sz w:val="18"/>
        <w:szCs w:val="18"/>
      </w:rPr>
      <w:t>20</w:t>
    </w:r>
    <w:r>
      <w:rPr>
        <w:sz w:val="18"/>
        <w:szCs w:val="18"/>
      </w:rPr>
      <w:t>-0</w:t>
    </w:r>
    <w:r w:rsidR="001C390B">
      <w:rPr>
        <w:sz w:val="18"/>
        <w:szCs w:val="18"/>
      </w:rPr>
      <w:t>26</w:t>
    </w:r>
    <w:r>
      <w:rPr>
        <w:sz w:val="18"/>
        <w:szCs w:val="18"/>
      </w:rPr>
      <w:t xml:space="preserve">-4 / </w:t>
    </w:r>
    <w:r w:rsidR="00A578E7">
      <w:rPr>
        <w:sz w:val="18"/>
        <w:szCs w:val="18"/>
      </w:rPr>
      <w:t>0</w:t>
    </w:r>
    <w:r w:rsidR="00B137ED">
      <w:rPr>
        <w:sz w:val="18"/>
        <w:szCs w:val="18"/>
      </w:rPr>
      <w:t>1</w:t>
    </w:r>
    <w:r w:rsidR="00A578E7">
      <w:rPr>
        <w:sz w:val="18"/>
        <w:szCs w:val="18"/>
      </w:rPr>
      <w:t>.</w:t>
    </w:r>
    <w:r w:rsidR="005F49E1">
      <w:rPr>
        <w:sz w:val="18"/>
        <w:szCs w:val="18"/>
      </w:rPr>
      <w:t>1</w:t>
    </w:r>
    <w:r w:rsidR="00B137ED">
      <w:rPr>
        <w:sz w:val="18"/>
        <w:szCs w:val="18"/>
      </w:rPr>
      <w:t>.</w:t>
    </w:r>
    <w:r w:rsidR="005F49E1">
      <w:rPr>
        <w:sz w:val="18"/>
        <w:szCs w:val="18"/>
      </w:rPr>
      <w:t>62</w:t>
    </w:r>
    <w:r w:rsidR="00A578E7">
      <w:rPr>
        <w:sz w:val="18"/>
        <w:szCs w:val="18"/>
      </w:rPr>
      <w:t>-</w:t>
    </w:r>
    <w:r>
      <w:rPr>
        <w:sz w:val="18"/>
        <w:szCs w:val="18"/>
      </w:rPr>
      <w:t xml:space="preserve">01                                                                                                        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10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36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012795" w:rsidRDefault="0001279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012795" w:rsidRDefault="000127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0F4AAE" w14:textId="77777777" w:rsidR="00463C51" w:rsidRDefault="00463C51" w:rsidP="00A816AC">
      <w:r>
        <w:separator/>
      </w:r>
    </w:p>
  </w:footnote>
  <w:footnote w:type="continuationSeparator" w:id="0">
    <w:p w14:paraId="1E0D198A" w14:textId="77777777" w:rsidR="00463C51" w:rsidRDefault="00463C51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4887F" w14:textId="77777777" w:rsidR="00F81BDE" w:rsidRPr="00EE61AF" w:rsidRDefault="00F81BDE" w:rsidP="00F81BDE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83EBA" w14:textId="77777777" w:rsidR="00F81BDE" w:rsidRDefault="00F81BD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1BBEB48" wp14:editId="713DDD14">
          <wp:simplePos x="0" y="0"/>
          <wp:positionH relativeFrom="column">
            <wp:posOffset>1149985</wp:posOffset>
          </wp:positionH>
          <wp:positionV relativeFrom="paragraph">
            <wp:posOffset>81915</wp:posOffset>
          </wp:positionV>
          <wp:extent cx="2810510" cy="765175"/>
          <wp:effectExtent l="19050" t="0" r="8890" b="0"/>
          <wp:wrapTight wrapText="bothSides">
            <wp:wrapPolygon edited="0">
              <wp:start x="-146" y="0"/>
              <wp:lineTo x="-146" y="20973"/>
              <wp:lineTo x="21668" y="20973"/>
              <wp:lineTo x="21668" y="0"/>
              <wp:lineTo x="-146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68" b="19032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012795" w:rsidRDefault="0001279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012795" w:rsidRDefault="00012795" w:rsidP="00F81BDE">
    <w:pPr>
      <w:pStyle w:val="Zhlav"/>
      <w:rPr>
        <w:sz w:val="18"/>
        <w:szCs w:val="18"/>
      </w:rPr>
    </w:pPr>
  </w:p>
  <w:p w14:paraId="4BC0E682" w14:textId="764414A3" w:rsidR="00012795" w:rsidRPr="00A01F0D" w:rsidRDefault="00012795" w:rsidP="001C390B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012795" w:rsidRPr="00043CAD" w:rsidRDefault="00012795" w:rsidP="00F81BDE">
    <w:pPr>
      <w:pStyle w:val="Zhlav"/>
      <w:rPr>
        <w:szCs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012795" w:rsidRDefault="0001279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Nzev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6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7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81745B"/>
    <w:multiLevelType w:val="hybridMultilevel"/>
    <w:tmpl w:val="D4F0722C"/>
    <w:lvl w:ilvl="0" w:tplc="FDFA0C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19E3DCA"/>
    <w:multiLevelType w:val="multilevel"/>
    <w:tmpl w:val="0284C530"/>
    <w:lvl w:ilvl="0">
      <w:start w:val="1"/>
      <w:numFmt w:val="decimal"/>
      <w:pStyle w:val="Nadpis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4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1413F4"/>
    <w:multiLevelType w:val="multilevel"/>
    <w:tmpl w:val="4384AA8E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66E64D96"/>
    <w:multiLevelType w:val="singleLevel"/>
    <w:tmpl w:val="4CE2EF9A"/>
    <w:lvl w:ilvl="0"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1"/>
  </w:num>
  <w:num w:numId="7">
    <w:abstractNumId w:val="2"/>
  </w:num>
  <w:num w:numId="8">
    <w:abstractNumId w:val="10"/>
  </w:num>
  <w:num w:numId="9">
    <w:abstractNumId w:val="13"/>
  </w:num>
  <w:num w:numId="10">
    <w:abstractNumId w:val="17"/>
  </w:num>
  <w:num w:numId="11">
    <w:abstractNumId w:val="12"/>
  </w:num>
  <w:num w:numId="12">
    <w:abstractNumId w:val="9"/>
  </w:num>
  <w:num w:numId="13">
    <w:abstractNumId w:val="15"/>
  </w:num>
  <w:num w:numId="14">
    <w:abstractNumId w:val="8"/>
  </w:num>
  <w:num w:numId="15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C0"/>
    <w:rsid w:val="00012795"/>
    <w:rsid w:val="00042177"/>
    <w:rsid w:val="000D4978"/>
    <w:rsid w:val="00100AB9"/>
    <w:rsid w:val="00161D8F"/>
    <w:rsid w:val="00162FE8"/>
    <w:rsid w:val="001647F9"/>
    <w:rsid w:val="001C390B"/>
    <w:rsid w:val="001E1308"/>
    <w:rsid w:val="001E5B19"/>
    <w:rsid w:val="002201EA"/>
    <w:rsid w:val="00233861"/>
    <w:rsid w:val="0024620E"/>
    <w:rsid w:val="002A00A8"/>
    <w:rsid w:val="002A327A"/>
    <w:rsid w:val="002B26A3"/>
    <w:rsid w:val="00305366"/>
    <w:rsid w:val="00317FDB"/>
    <w:rsid w:val="003D7C39"/>
    <w:rsid w:val="003E5397"/>
    <w:rsid w:val="00404802"/>
    <w:rsid w:val="00417A2F"/>
    <w:rsid w:val="00435EA5"/>
    <w:rsid w:val="00463C51"/>
    <w:rsid w:val="004C33C7"/>
    <w:rsid w:val="004F568D"/>
    <w:rsid w:val="005361B2"/>
    <w:rsid w:val="00590B2C"/>
    <w:rsid w:val="005D3E95"/>
    <w:rsid w:val="005E4C18"/>
    <w:rsid w:val="005F49E1"/>
    <w:rsid w:val="005F633A"/>
    <w:rsid w:val="006A42E4"/>
    <w:rsid w:val="006C100F"/>
    <w:rsid w:val="00714F7B"/>
    <w:rsid w:val="007D3A3B"/>
    <w:rsid w:val="00804D75"/>
    <w:rsid w:val="00817DA6"/>
    <w:rsid w:val="008A29C0"/>
    <w:rsid w:val="008C1F6A"/>
    <w:rsid w:val="008F6347"/>
    <w:rsid w:val="009132E9"/>
    <w:rsid w:val="00953A66"/>
    <w:rsid w:val="00961BD9"/>
    <w:rsid w:val="009D7C02"/>
    <w:rsid w:val="00A344F3"/>
    <w:rsid w:val="00A578E7"/>
    <w:rsid w:val="00A816AC"/>
    <w:rsid w:val="00A975B1"/>
    <w:rsid w:val="00AC5EC8"/>
    <w:rsid w:val="00AC6EFD"/>
    <w:rsid w:val="00AD7012"/>
    <w:rsid w:val="00B10325"/>
    <w:rsid w:val="00B137ED"/>
    <w:rsid w:val="00B850E3"/>
    <w:rsid w:val="00B866AE"/>
    <w:rsid w:val="00BA0EE9"/>
    <w:rsid w:val="00C05FF8"/>
    <w:rsid w:val="00C242B0"/>
    <w:rsid w:val="00C330C8"/>
    <w:rsid w:val="00C510EE"/>
    <w:rsid w:val="00CB38AE"/>
    <w:rsid w:val="00CB4D2F"/>
    <w:rsid w:val="00CC7934"/>
    <w:rsid w:val="00CF47CF"/>
    <w:rsid w:val="00D01812"/>
    <w:rsid w:val="00D222BF"/>
    <w:rsid w:val="00DB5235"/>
    <w:rsid w:val="00E26914"/>
    <w:rsid w:val="00E53AD7"/>
    <w:rsid w:val="00E926AC"/>
    <w:rsid w:val="00EC1F62"/>
    <w:rsid w:val="00F81BDE"/>
    <w:rsid w:val="00FD6953"/>
    <w:rsid w:val="00FE0D5C"/>
    <w:rsid w:val="00FE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Nadpis1">
    <w:name w:val="heading 1"/>
    <w:basedOn w:val="Nadpis"/>
    <w:next w:val="Nadpis2"/>
    <w:link w:val="Nadpis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aliases w:val="2Nadpis"/>
    <w:basedOn w:val="Nadpis1"/>
    <w:next w:val="Nadpis3"/>
    <w:link w:val="Nadpis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Nadpis3">
    <w:name w:val="heading 3"/>
    <w:aliases w:val="3Nadpis,Kurzíva,Titul1"/>
    <w:basedOn w:val="Normln"/>
    <w:next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Odstavecseseznamem"/>
    <w:next w:val="Normln"/>
    <w:link w:val="Nadpis7Char"/>
    <w:qFormat/>
    <w:rsid w:val="001647F9"/>
    <w:pPr>
      <w:numPr>
        <w:numId w:val="13"/>
      </w:numPr>
      <w:spacing w:before="240"/>
      <w:ind w:left="709" w:hanging="709"/>
      <w:outlineLvl w:val="6"/>
    </w:pPr>
    <w:rPr>
      <w:b/>
      <w:sz w:val="24"/>
      <w:lang w:eastAsia="cs-CZ"/>
    </w:rPr>
  </w:style>
  <w:style w:type="paragraph" w:styleId="Nadpis8">
    <w:name w:val="heading 8"/>
    <w:basedOn w:val="Odstavecseseznamem"/>
    <w:next w:val="Normln"/>
    <w:link w:val="Nadpis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next w:val="Normln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aliases w:val="2Nadpis Char"/>
    <w:basedOn w:val="Standardnpsmoodstavce"/>
    <w:link w:val="Nadpis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Nadpis3Char">
    <w:name w:val="Nadpis 3 Char"/>
    <w:aliases w:val="3Nadpis Char,Kurzíva Char,Titul1 Char"/>
    <w:basedOn w:val="Standardnpsmoodstavce"/>
    <w:link w:val="Nadpis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8A29C0"/>
    <w:rPr>
      <w:rFonts w:cs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rsid w:val="008A29C0"/>
  </w:style>
  <w:style w:type="character" w:styleId="Hypertextovodkaz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PromnnHTML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Standardnpsmoodstavce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aliases w:val="záhlaví Char"/>
    <w:basedOn w:val="Standardnpsmoodstavce"/>
    <w:link w:val="Zhlav"/>
    <w:rsid w:val="008A29C0"/>
    <w:rPr>
      <w:rFonts w:ascii="Arial" w:eastAsia="Times New Roman" w:hAnsi="Arial" w:cs="Times New Roman"/>
      <w:sz w:val="20"/>
      <w:lang w:eastAsia="ar-SA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29C0"/>
    <w:rPr>
      <w:rFonts w:ascii="Arial" w:eastAsia="Times New Roman" w:hAnsi="Arial" w:cs="Arial"/>
      <w:sz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ln"/>
    <w:next w:val="Normln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aliases w:val="Obsah 12"/>
    <w:basedOn w:val="Normln"/>
    <w:next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8A29C0"/>
    <w:rPr>
      <w:sz w:val="22"/>
    </w:rPr>
  </w:style>
  <w:style w:type="paragraph" w:customStyle="1" w:styleId="StylPed6b">
    <w:name w:val="Styl Před:  6 b."/>
    <w:basedOn w:val="Normln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ln"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Podpis"/>
    <w:next w:val="Normln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rsid w:val="008A2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8A29C0"/>
    <w:pPr>
      <w:ind w:left="708"/>
    </w:pPr>
  </w:style>
  <w:style w:type="paragraph" w:customStyle="1" w:styleId="Studie">
    <w:name w:val="Studie"/>
    <w:basedOn w:val="Zkladn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qFormat/>
    <w:rsid w:val="008A29C0"/>
    <w:rPr>
      <w:b/>
      <w:bCs/>
    </w:rPr>
  </w:style>
  <w:style w:type="paragraph" w:styleId="Nzev">
    <w:name w:val="Title"/>
    <w:aliases w:val="Kapitola_3"/>
    <w:basedOn w:val="Normln"/>
    <w:next w:val="Normln"/>
    <w:link w:val="Nzev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NzevChar">
    <w:name w:val="Název Char"/>
    <w:aliases w:val="Kapitola_3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Zkladntext2">
    <w:name w:val="Body Text 2"/>
    <w:basedOn w:val="Normln"/>
    <w:link w:val="Zkladn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Podnadpis">
    <w:name w:val="Subtitle"/>
    <w:aliases w:val="Kapitola_1"/>
    <w:basedOn w:val="Nadpis1"/>
    <w:next w:val="Normln"/>
    <w:link w:val="PodnadpisChar"/>
    <w:qFormat/>
    <w:rsid w:val="008A29C0"/>
  </w:style>
  <w:style w:type="character" w:customStyle="1" w:styleId="PodnadpisChar">
    <w:name w:val="Podnadpis Char"/>
    <w:aliases w:val="Kapitola_1 Char"/>
    <w:basedOn w:val="Standardnpsmoodstavce"/>
    <w:link w:val="Podnadpis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lnweb">
    <w:name w:val="Normal (Web)"/>
    <w:basedOn w:val="Normln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rsid w:val="008A29C0"/>
    <w:rPr>
      <w:i/>
      <w:iCs/>
    </w:rPr>
  </w:style>
  <w:style w:type="paragraph" w:customStyle="1" w:styleId="Neslovannadpis">
    <w:name w:val="Nečíslovaný nadpis"/>
    <w:basedOn w:val="Normln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ln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next w:val="textzpravyCharChar"/>
    <w:link w:val="nadpis4Char0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0">
    <w:name w:val="nadpis 4 Char"/>
    <w:link w:val="nadpis40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rsid w:val="008A29C0"/>
    <w:rPr>
      <w:vertAlign w:val="superscript"/>
    </w:rPr>
  </w:style>
  <w:style w:type="paragraph" w:styleId="Textvbloku">
    <w:name w:val="Block Text"/>
    <w:basedOn w:val="Normln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"/>
    <w:next w:val="Zkladn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ln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Bezmezer">
    <w:name w:val="No Spacing"/>
    <w:aliases w:val="Nadpisy_B1111"/>
    <w:basedOn w:val="Nadpis2"/>
    <w:qFormat/>
    <w:rsid w:val="008A29C0"/>
    <w:rPr>
      <w:rFonts w:eastAsia="Times New Roman" w:cs="Arial"/>
      <w:iCs/>
      <w:kern w:val="0"/>
      <w:szCs w:val="24"/>
    </w:rPr>
  </w:style>
  <w:style w:type="character" w:styleId="Zdraznnjemn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ln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8A29C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ln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ln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29C0"/>
    <w:rPr>
      <w:rFonts w:ascii="Consolas" w:hAnsi="Consolas"/>
      <w:sz w:val="21"/>
      <w:szCs w:val="21"/>
    </w:rPr>
  </w:style>
  <w:style w:type="paragraph" w:styleId="Normlnodsazen">
    <w:name w:val="Normal Indent"/>
    <w:aliases w:val="Char Char Char"/>
    <w:basedOn w:val="Normln"/>
    <w:link w:val="Normlnodsazen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lnodsazenChar">
    <w:name w:val="Normální odsazený Char"/>
    <w:aliases w:val="Char Char Char Char"/>
    <w:link w:val="Normlnodsazen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ln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Bezseznamu"/>
    <w:uiPriority w:val="99"/>
    <w:semiHidden/>
    <w:unhideWhenUsed/>
    <w:rsid w:val="00A816AC"/>
  </w:style>
  <w:style w:type="character" w:customStyle="1" w:styleId="B21Char">
    <w:name w:val="B.2.1 Char"/>
    <w:basedOn w:val="Standardnpsmoodstavce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Rozloendokumentu">
    <w:name w:val="Document Map"/>
    <w:basedOn w:val="Normln"/>
    <w:link w:val="Rozloendokumentu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ln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ln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ln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styleId="Nevyeenzmnka">
    <w:name w:val="Unresolved Mention"/>
    <w:uiPriority w:val="99"/>
    <w:semiHidden/>
    <w:unhideWhenUsed/>
    <w:rsid w:val="00A81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30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B6D021BD554A9DB273DAC00A66E4" ma:contentTypeVersion="8" ma:contentTypeDescription="Vytvoří nový dokument" ma:contentTypeScope="" ma:versionID="427711cc8dad879d37c5cd80cf3c4450">
  <xsd:schema xmlns:xsd="http://www.w3.org/2001/XMLSchema" xmlns:xs="http://www.w3.org/2001/XMLSchema" xmlns:p="http://schemas.microsoft.com/office/2006/metadata/properties" xmlns:ns2="361546b1-4a74-46ac-989e-d910cfd0bd04" targetNamespace="http://schemas.microsoft.com/office/2006/metadata/properties" ma:root="true" ma:fieldsID="36c2c1479dbefa7c1195db754f7b4bd8" ns2:_="">
    <xsd:import namespace="361546b1-4a74-46ac-989e-d910cfd0bd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1546b1-4a74-46ac-989e-d910cfd0b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64BE21-ABBA-4A98-A45E-DA4CD79EA675}"/>
</file>

<file path=customXml/itemProps2.xml><?xml version="1.0" encoding="utf-8"?>
<ds:datastoreItem xmlns:ds="http://schemas.openxmlformats.org/officeDocument/2006/customXml" ds:itemID="{F2E71693-605A-4F33-8F4E-040E3DD035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A36E4A-8F74-40B2-8A05-938397CAD6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C8C0D0-B813-4C01-B32D-495E58A716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4</Pages>
  <Words>977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Bohuslav Šulák</cp:lastModifiedBy>
  <cp:revision>33</cp:revision>
  <cp:lastPrinted>2019-12-19T10:40:00Z</cp:lastPrinted>
  <dcterms:created xsi:type="dcterms:W3CDTF">2019-12-19T11:34:00Z</dcterms:created>
  <dcterms:modified xsi:type="dcterms:W3CDTF">2020-10-22T14:51:00Z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0x010100F5EBB6D021BD554A9DB273DAC00A66E4</vt:lpwstr>
  </property>
</Properties>
</file>